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777777" w:rsidR="007C6624" w:rsidRDefault="007C6624">
      <w:pPr>
        <w:tabs>
          <w:tab w:val="left" w:pos="-7371"/>
          <w:tab w:val="left" w:pos="567"/>
        </w:tabs>
        <w:jc w:val="both"/>
      </w:pPr>
    </w:p>
    <w:p w14:paraId="58EACF3E" w14:textId="77777777" w:rsidR="00524DEF" w:rsidRDefault="00524DEF" w:rsidP="00524DEF">
      <w:pPr>
        <w:pStyle w:val="Loendilik"/>
        <w:tabs>
          <w:tab w:val="left" w:pos="-7371"/>
          <w:tab w:val="left" w:pos="567"/>
        </w:tabs>
        <w:ind w:left="0"/>
        <w:jc w:val="both"/>
        <w:rPr>
          <w:b/>
          <w:bCs/>
        </w:rPr>
      </w:pPr>
      <w:r w:rsidRPr="00A2047E">
        <w:rPr>
          <w:b/>
          <w:bCs/>
        </w:rPr>
        <w:t>Tööde iseloomustus ja tingimused</w:t>
      </w:r>
    </w:p>
    <w:p w14:paraId="52D1E27E" w14:textId="77777777" w:rsidR="00524DEF" w:rsidRDefault="00524DEF" w:rsidP="00EE0A35">
      <w:pPr>
        <w:tabs>
          <w:tab w:val="left" w:pos="567"/>
        </w:tabs>
        <w:suppressAutoHyphens w:val="0"/>
        <w:autoSpaceDE w:val="0"/>
        <w:autoSpaceDN w:val="0"/>
        <w:adjustRightInd w:val="0"/>
        <w:jc w:val="both"/>
        <w:rPr>
          <w:color w:val="000000"/>
        </w:rPr>
      </w:pPr>
    </w:p>
    <w:p w14:paraId="5CC818D8" w14:textId="03BF093C" w:rsidR="00CD4BFE" w:rsidRDefault="00EE0A35" w:rsidP="00EE0A35">
      <w:pPr>
        <w:tabs>
          <w:tab w:val="left" w:pos="567"/>
        </w:tabs>
        <w:suppressAutoHyphens w:val="0"/>
        <w:autoSpaceDE w:val="0"/>
        <w:autoSpaceDN w:val="0"/>
        <w:adjustRightInd w:val="0"/>
        <w:jc w:val="both"/>
        <w:rPr>
          <w:rFonts w:cstheme="minorHAnsi"/>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222773" w:rsidRPr="00222773">
        <w:rPr>
          <w:rFonts w:cstheme="minorHAnsi"/>
          <w:b/>
          <w:bCs/>
        </w:rPr>
        <w:t xml:space="preserve">Reaalprojekt OÜ </w:t>
      </w:r>
      <w:r w:rsidR="00222773" w:rsidRPr="00222773">
        <w:rPr>
          <w:rFonts w:cstheme="minorHAnsi"/>
        </w:rPr>
        <w:t>poolt koostatud „</w:t>
      </w:r>
      <w:r w:rsidR="00854A58" w:rsidRPr="00854A58">
        <w:rPr>
          <w:rFonts w:cstheme="minorHAnsi"/>
        </w:rPr>
        <w:t>Tepo ja Jaskaoja teede rekonstrueerimi</w:t>
      </w:r>
      <w:r w:rsidR="00854A58">
        <w:rPr>
          <w:rFonts w:cstheme="minorHAnsi"/>
        </w:rPr>
        <w:t>s</w:t>
      </w:r>
      <w:r w:rsidR="00854A58" w:rsidRPr="00854A58">
        <w:rPr>
          <w:rFonts w:cstheme="minorHAnsi"/>
        </w:rPr>
        <w:t>e ja ehitami</w:t>
      </w:r>
      <w:r w:rsidR="00854A58">
        <w:rPr>
          <w:rFonts w:cstheme="minorHAnsi"/>
        </w:rPr>
        <w:t>s</w:t>
      </w:r>
      <w:r w:rsidR="00854A58" w:rsidRPr="00854A58">
        <w:rPr>
          <w:rFonts w:cstheme="minorHAnsi"/>
        </w:rPr>
        <w:t>e</w:t>
      </w:r>
      <w:r w:rsidR="00854A58">
        <w:rPr>
          <w:rFonts w:cstheme="minorHAnsi"/>
        </w:rPr>
        <w:t xml:space="preserve"> põ</w:t>
      </w:r>
      <w:r w:rsidR="004D02AA">
        <w:rPr>
          <w:rFonts w:cstheme="minorHAnsi"/>
        </w:rPr>
        <w:t>hiprojekt</w:t>
      </w:r>
      <w:r w:rsidR="00222773" w:rsidRPr="00222773">
        <w:rPr>
          <w:rFonts w:cstheme="minorHAnsi"/>
        </w:rPr>
        <w:t>“.</w:t>
      </w:r>
      <w:bookmarkEnd w:id="0"/>
    </w:p>
    <w:p w14:paraId="7D41D388" w14:textId="77777777" w:rsidR="00524DEF" w:rsidRDefault="00524DEF"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09B78AEB"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7A56BC" w:rsidRPr="000F4802">
        <w:t xml:space="preserve">Meris Süsta, tel: 5064594, e-mail: </w:t>
      </w:r>
      <w:hyperlink r:id="rId8" w:history="1">
        <w:r w:rsidR="007A56BC" w:rsidRPr="000F4802">
          <w:rPr>
            <w:rStyle w:val="Hperlink"/>
          </w:rPr>
          <w:t>meris.susta@rmk.ee</w:t>
        </w:r>
      </w:hyperlink>
      <w:r w:rsidR="004C674D">
        <w:t>.</w:t>
      </w:r>
      <w:r w:rsidR="00F42CDC">
        <w:t xml:space="preserve"> </w:t>
      </w:r>
      <w:r w:rsidR="00B55D49">
        <w:t xml:space="preserve"> </w:t>
      </w:r>
      <w:r w:rsidR="00691FDB" w:rsidRPr="00691FDB">
        <w:t xml:space="preserve">Objektiga tutvumisel kohapeal ei võeta vastu riigihanget puudutavaid küsimusi ega anta vastuseid. Tekkinud küsimused tuleb esitada riigihangete registri kaudu ja neile vastatakse riigihangete registri kaudu (https://riigihanked.riik.ee ).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ED90351" w:rsidR="00790542" w:rsidRDefault="00E278BD" w:rsidP="001E7EAA">
      <w:pPr>
        <w:tabs>
          <w:tab w:val="left" w:pos="567"/>
          <w:tab w:val="left" w:pos="709"/>
        </w:tabs>
        <w:jc w:val="both"/>
      </w:pPr>
      <w:r w:rsidRPr="00EB2D4B">
        <w:t xml:space="preserve">Töövõtja annab Tellijale valmis Töö lõplikult üle </w:t>
      </w:r>
      <w:r w:rsidR="00797877" w:rsidRPr="00691FDB">
        <w:rPr>
          <w:b/>
          <w:bCs/>
        </w:rPr>
        <w:t xml:space="preserve">hiljemalt </w:t>
      </w:r>
      <w:r w:rsidR="00CC4877" w:rsidRPr="00691FDB">
        <w:rPr>
          <w:b/>
          <w:bCs/>
        </w:rPr>
        <w:t>1.09.202</w:t>
      </w:r>
      <w:r w:rsidR="00C61F47" w:rsidRPr="00691FDB">
        <w:rPr>
          <w:b/>
          <w:bCs/>
        </w:rPr>
        <w:t>6</w:t>
      </w:r>
      <w:r w:rsidR="00CC4877" w:rsidRPr="00691FDB">
        <w:rPr>
          <w:b/>
          <w:bCs/>
        </w:rPr>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17DF376A" w14:textId="77777777" w:rsidR="005B1270" w:rsidRDefault="005B1270" w:rsidP="001C7EB4">
      <w:pPr>
        <w:suppressAutoHyphens w:val="0"/>
        <w:autoSpaceDE w:val="0"/>
        <w:autoSpaceDN w:val="0"/>
        <w:adjustRightInd w:val="0"/>
        <w:jc w:val="both"/>
        <w:rPr>
          <w:b/>
          <w:bCs/>
        </w:rPr>
      </w:pPr>
      <w:bookmarkStart w:id="1" w:name="_Hlk212718454"/>
      <w:r w:rsidRPr="005B1270">
        <w:rPr>
          <w:b/>
          <w:bCs/>
        </w:rPr>
        <w:t>Tehniline kirjeldus</w:t>
      </w:r>
    </w:p>
    <w:p w14:paraId="295FB87D" w14:textId="77777777" w:rsidR="005B1270" w:rsidRPr="005B1270" w:rsidRDefault="005B1270" w:rsidP="001C7EB4">
      <w:pPr>
        <w:suppressAutoHyphens w:val="0"/>
        <w:autoSpaceDE w:val="0"/>
        <w:autoSpaceDN w:val="0"/>
        <w:adjustRightInd w:val="0"/>
        <w:jc w:val="both"/>
        <w:rPr>
          <w:b/>
          <w:bCs/>
        </w:rPr>
      </w:pPr>
    </w:p>
    <w:p w14:paraId="4D33C039" w14:textId="3F436750" w:rsidR="007E11D1" w:rsidRDefault="00532EAC" w:rsidP="001C7EB4">
      <w:pPr>
        <w:suppressAutoHyphens w:val="0"/>
        <w:autoSpaceDE w:val="0"/>
        <w:autoSpaceDN w:val="0"/>
        <w:adjustRightInd w:val="0"/>
        <w:jc w:val="both"/>
        <w:rPr>
          <w:rFonts w:eastAsia="Calibri"/>
          <w:bCs/>
          <w:lang w:eastAsia="en-US"/>
        </w:rPr>
      </w:pPr>
      <w:r w:rsidRPr="004A1DBE">
        <w:rPr>
          <w:rFonts w:eastAsia="Calibri"/>
          <w:bCs/>
          <w:lang w:eastAsia="en-US"/>
        </w:rPr>
        <w:t>Tepo tee (</w:t>
      </w:r>
      <w:r w:rsidR="00DB6534" w:rsidRPr="004A1DBE">
        <w:rPr>
          <w:rFonts w:eastAsia="Calibri"/>
          <w:bCs/>
          <w:lang w:eastAsia="en-US"/>
        </w:rPr>
        <w:t>1,423 km)</w:t>
      </w:r>
      <w:r w:rsidR="004A1DBE" w:rsidRPr="004A1DBE">
        <w:rPr>
          <w:rFonts w:eastAsia="Calibri"/>
          <w:bCs/>
          <w:lang w:eastAsia="en-US"/>
        </w:rPr>
        <w:t>,</w:t>
      </w:r>
      <w:r w:rsidRPr="004A1DBE">
        <w:rPr>
          <w:rFonts w:eastAsia="Calibri"/>
          <w:bCs/>
          <w:lang w:eastAsia="en-US"/>
        </w:rPr>
        <w:t xml:space="preserve"> Jaskaoja</w:t>
      </w:r>
      <w:r w:rsidR="00DB6534" w:rsidRPr="004A1DBE">
        <w:rPr>
          <w:rFonts w:eastAsia="Calibri"/>
          <w:bCs/>
          <w:lang w:eastAsia="en-US"/>
        </w:rPr>
        <w:t xml:space="preserve"> tee (0,276 km)</w:t>
      </w:r>
      <w:r w:rsidRPr="004A1DBE">
        <w:rPr>
          <w:rFonts w:eastAsia="Calibri"/>
          <w:bCs/>
          <w:lang w:eastAsia="en-US"/>
        </w:rPr>
        <w:t xml:space="preserve"> </w:t>
      </w:r>
      <w:r w:rsidR="00DB6534" w:rsidRPr="004A1DBE">
        <w:rPr>
          <w:rFonts w:eastAsia="Calibri"/>
          <w:bCs/>
          <w:lang w:eastAsia="en-US"/>
        </w:rPr>
        <w:t xml:space="preserve">ja </w:t>
      </w:r>
      <w:r w:rsidR="000230B9" w:rsidRPr="004A1DBE">
        <w:rPr>
          <w:rFonts w:eastAsia="Calibri"/>
          <w:bCs/>
          <w:lang w:eastAsia="en-US"/>
        </w:rPr>
        <w:t>Kuuse</w:t>
      </w:r>
      <w:r w:rsidR="00BC4880" w:rsidRPr="004A1DBE">
        <w:rPr>
          <w:rFonts w:eastAsia="Calibri"/>
          <w:bCs/>
          <w:lang w:eastAsia="en-US"/>
        </w:rPr>
        <w:t>kultuuri</w:t>
      </w:r>
      <w:r w:rsidR="000230B9" w:rsidRPr="004A1DBE">
        <w:rPr>
          <w:rFonts w:eastAsia="Calibri"/>
          <w:bCs/>
          <w:lang w:eastAsia="en-US"/>
        </w:rPr>
        <w:t xml:space="preserve"> tee</w:t>
      </w:r>
      <w:r w:rsidR="00A5782A" w:rsidRPr="004A1DBE">
        <w:rPr>
          <w:rFonts w:eastAsia="Calibri"/>
          <w:bCs/>
          <w:lang w:eastAsia="en-US"/>
        </w:rPr>
        <w:t xml:space="preserve"> (</w:t>
      </w:r>
      <w:r w:rsidR="00326CF9" w:rsidRPr="004A1DBE">
        <w:rPr>
          <w:rFonts w:eastAsia="Calibri"/>
          <w:bCs/>
          <w:lang w:eastAsia="en-US"/>
        </w:rPr>
        <w:t>0,</w:t>
      </w:r>
      <w:r w:rsidR="00BC4880" w:rsidRPr="004A1DBE">
        <w:rPr>
          <w:rFonts w:eastAsia="Calibri"/>
          <w:bCs/>
          <w:lang w:eastAsia="en-US"/>
        </w:rPr>
        <w:t>166 km)</w:t>
      </w:r>
      <w:bookmarkEnd w:id="1"/>
      <w:r w:rsidR="008E33B5" w:rsidRPr="004A1DBE">
        <w:rPr>
          <w:rFonts w:eastAsia="Calibri"/>
          <w:bCs/>
          <w:lang w:eastAsia="en-US"/>
        </w:rPr>
        <w:t>, mis asu</w:t>
      </w:r>
      <w:r w:rsidR="00AB0F4D" w:rsidRPr="004A1DBE">
        <w:rPr>
          <w:rFonts w:eastAsia="Calibri"/>
          <w:bCs/>
          <w:lang w:eastAsia="en-US"/>
        </w:rPr>
        <w:t>vad</w:t>
      </w:r>
      <w:r w:rsidR="00B22FAE" w:rsidRPr="004A1DBE">
        <w:rPr>
          <w:rFonts w:eastAsia="Calibri"/>
          <w:bCs/>
          <w:lang w:eastAsia="en-US"/>
        </w:rPr>
        <w:t xml:space="preserve"> </w:t>
      </w:r>
      <w:r w:rsidR="004A1DBE" w:rsidRPr="004A1DBE">
        <w:rPr>
          <w:rFonts w:eastAsia="Calibri"/>
          <w:bCs/>
          <w:lang w:eastAsia="en-US"/>
        </w:rPr>
        <w:t>Linnamäe ja Rummi</w:t>
      </w:r>
      <w:r w:rsidR="0026176C" w:rsidRPr="004A1DBE">
        <w:rPr>
          <w:rFonts w:eastAsia="Calibri"/>
          <w:bCs/>
          <w:lang w:eastAsia="en-US"/>
        </w:rPr>
        <w:t xml:space="preserve"> </w:t>
      </w:r>
      <w:r w:rsidR="00FB4D0F" w:rsidRPr="004A1DBE">
        <w:rPr>
          <w:rFonts w:eastAsia="Calibri"/>
          <w:bCs/>
          <w:lang w:eastAsia="en-US"/>
        </w:rPr>
        <w:t xml:space="preserve">külas </w:t>
      </w:r>
      <w:r w:rsidR="005A387F" w:rsidRPr="004A1DBE">
        <w:rPr>
          <w:rFonts w:eastAsia="Calibri"/>
          <w:bCs/>
          <w:lang w:eastAsia="en-US"/>
        </w:rPr>
        <w:t>V</w:t>
      </w:r>
      <w:r w:rsidR="004A1DBE" w:rsidRPr="004A1DBE">
        <w:rPr>
          <w:rFonts w:eastAsia="Calibri"/>
          <w:bCs/>
          <w:lang w:eastAsia="en-US"/>
        </w:rPr>
        <w:t>õru</w:t>
      </w:r>
      <w:r w:rsidR="00FB4D0F" w:rsidRPr="004A1DBE">
        <w:rPr>
          <w:rFonts w:eastAsia="Calibri"/>
          <w:bCs/>
          <w:lang w:eastAsia="en-US"/>
        </w:rPr>
        <w:t xml:space="preserve"> vallas, </w:t>
      </w:r>
      <w:r w:rsidR="00F35B0E" w:rsidRPr="004A1DBE">
        <w:rPr>
          <w:rFonts w:eastAsia="Calibri"/>
          <w:bCs/>
          <w:lang w:eastAsia="en-US"/>
        </w:rPr>
        <w:t>V</w:t>
      </w:r>
      <w:r w:rsidR="004A1DBE" w:rsidRPr="004A1DBE">
        <w:rPr>
          <w:rFonts w:eastAsia="Calibri"/>
          <w:bCs/>
          <w:lang w:eastAsia="en-US"/>
        </w:rPr>
        <w:t>õru</w:t>
      </w:r>
      <w:r w:rsidR="00FB4D0F" w:rsidRPr="004A1DBE">
        <w:rPr>
          <w:rFonts w:eastAsia="Calibri"/>
          <w:bCs/>
          <w:lang w:eastAsia="en-US"/>
        </w:rPr>
        <w:t xml:space="preserve"> maakonnas</w:t>
      </w:r>
      <w:r w:rsidR="00C05FA5" w:rsidRPr="004A1DBE">
        <w:rPr>
          <w:rFonts w:eastAsia="Calibri"/>
          <w:bCs/>
          <w:lang w:eastAsia="en-US"/>
        </w:rPr>
        <w:t>.</w:t>
      </w:r>
    </w:p>
    <w:p w14:paraId="143A0719" w14:textId="77777777" w:rsidR="005B1270" w:rsidRPr="004A1DBE" w:rsidRDefault="005B1270" w:rsidP="001C7EB4">
      <w:pPr>
        <w:suppressAutoHyphens w:val="0"/>
        <w:autoSpaceDE w:val="0"/>
        <w:autoSpaceDN w:val="0"/>
        <w:adjustRightInd w:val="0"/>
        <w:jc w:val="both"/>
        <w:rPr>
          <w:rFonts w:eastAsia="Calibri"/>
          <w:bCs/>
          <w:lang w:eastAsia="en-US"/>
        </w:rPr>
      </w:pPr>
    </w:p>
    <w:p w14:paraId="31E52701" w14:textId="12D486B8" w:rsidR="005A12C0" w:rsidRDefault="00507251" w:rsidP="00F92AA3">
      <w:pPr>
        <w:suppressAutoHyphens w:val="0"/>
        <w:autoSpaceDE w:val="0"/>
        <w:autoSpaceDN w:val="0"/>
        <w:adjustRightInd w:val="0"/>
        <w:jc w:val="both"/>
        <w:rPr>
          <w:lang w:eastAsia="et-EE"/>
        </w:rPr>
      </w:pPr>
      <w:r w:rsidRPr="004A1DBE">
        <w:rPr>
          <w:lang w:eastAsia="et-EE"/>
        </w:rPr>
        <w:t>Vajalikud raietööd on RMK pool</w:t>
      </w:r>
      <w:r w:rsidR="006E1F4C" w:rsidRPr="004A1DBE">
        <w:rPr>
          <w:lang w:eastAsia="et-EE"/>
        </w:rPr>
        <w:t>t</w:t>
      </w:r>
      <w:r w:rsidRPr="004A1DBE">
        <w:rPr>
          <w:lang w:eastAsia="et-EE"/>
        </w:rPr>
        <w:t xml:space="preserve"> </w:t>
      </w:r>
      <w:r w:rsidR="00CD65CB" w:rsidRPr="004A1DBE">
        <w:rPr>
          <w:lang w:eastAsia="et-EE"/>
        </w:rPr>
        <w:t xml:space="preserve">tehtud. </w:t>
      </w:r>
      <w:r w:rsidR="0051785D" w:rsidRPr="004A1DBE">
        <w:rPr>
          <w:lang w:eastAsia="et-EE"/>
        </w:rPr>
        <w:t>Ehitaja teostab vajalike</w:t>
      </w:r>
      <w:r w:rsidR="0051785D" w:rsidRPr="00532EAC">
        <w:rPr>
          <w:lang w:eastAsia="et-EE"/>
        </w:rPr>
        <w:t xml:space="preserve"> ja segavate puude ja põõsast</w:t>
      </w:r>
      <w:r w:rsidR="001B4A62" w:rsidRPr="00532EAC">
        <w:rPr>
          <w:lang w:eastAsia="et-EE"/>
        </w:rPr>
        <w:t xml:space="preserve">e raie ja kokkuveo. </w:t>
      </w:r>
      <w:r w:rsidR="001049B5" w:rsidRPr="00532EAC">
        <w:rPr>
          <w:lang w:eastAsia="et-EE"/>
        </w:rPr>
        <w:t xml:space="preserve">Raie käigus tuleb teha raiutavatest puudest etteantud sortimenti, see kokku vedada ja ladustada etteantud kohta. </w:t>
      </w:r>
    </w:p>
    <w:p w14:paraId="0057737F" w14:textId="77777777" w:rsidR="00A05D3F" w:rsidRPr="00532EAC" w:rsidRDefault="00A05D3F" w:rsidP="00F92AA3">
      <w:pPr>
        <w:suppressAutoHyphens w:val="0"/>
        <w:autoSpaceDE w:val="0"/>
        <w:autoSpaceDN w:val="0"/>
        <w:adjustRightInd w:val="0"/>
        <w:jc w:val="both"/>
        <w:rPr>
          <w:lang w:eastAsia="et-EE"/>
        </w:rPr>
      </w:pPr>
    </w:p>
    <w:p w14:paraId="14025A19" w14:textId="66239C99" w:rsidR="00BB55D0" w:rsidRPr="00532EAC" w:rsidRDefault="0089129C" w:rsidP="006350EB">
      <w:pPr>
        <w:suppressAutoHyphens w:val="0"/>
        <w:autoSpaceDE w:val="0"/>
        <w:autoSpaceDN w:val="0"/>
        <w:adjustRightInd w:val="0"/>
        <w:jc w:val="both"/>
      </w:pPr>
      <w:r w:rsidRPr="00532EAC">
        <w:rPr>
          <w:bCs/>
        </w:rPr>
        <w:t xml:space="preserve">Edasi tuleb teostada </w:t>
      </w:r>
      <w:r w:rsidR="009166AD" w:rsidRPr="00532EAC">
        <w:rPr>
          <w:bCs/>
        </w:rPr>
        <w:t>kändude juurimine</w:t>
      </w:r>
      <w:r w:rsidR="00040158" w:rsidRPr="00532EAC">
        <w:rPr>
          <w:bCs/>
        </w:rPr>
        <w:t xml:space="preserve">. </w:t>
      </w:r>
      <w:r w:rsidR="00BB55D0" w:rsidRPr="00532EAC">
        <w:rPr>
          <w:bCs/>
        </w:rPr>
        <w:t xml:space="preserve">Kännud juuritakse </w:t>
      </w:r>
      <w:r w:rsidR="006E235F" w:rsidRPr="00532EAC">
        <w:rPr>
          <w:bCs/>
        </w:rPr>
        <w:t xml:space="preserve">teede puhul </w:t>
      </w:r>
      <w:r w:rsidR="00BB55D0" w:rsidRPr="00532EAC">
        <w:rPr>
          <w:bCs/>
        </w:rPr>
        <w:t>kogu teetrassi laiuse ulatuses</w:t>
      </w:r>
      <w:r w:rsidR="00A14104" w:rsidRPr="00532EAC">
        <w:rPr>
          <w:bCs/>
        </w:rPr>
        <w:t xml:space="preserve"> ja </w:t>
      </w:r>
      <w:r w:rsidR="00953368" w:rsidRPr="00532EAC">
        <w:rPr>
          <w:bCs/>
        </w:rPr>
        <w:t>koondatakse hunnikutesse</w:t>
      </w:r>
      <w:r w:rsidR="00230147" w:rsidRPr="00532EAC">
        <w:rPr>
          <w:bCs/>
        </w:rPr>
        <w:t xml:space="preserve">. </w:t>
      </w:r>
      <w:r w:rsidR="00020020" w:rsidRPr="00532EAC">
        <w:rPr>
          <w:bCs/>
        </w:rPr>
        <w:t>Võsaga kaetud aladel töödeldakse kraavi nõlva võimalusel freesimise teel.</w:t>
      </w:r>
      <w:r w:rsidR="006266B3" w:rsidRPr="00532EAC">
        <w:rPr>
          <w:bCs/>
        </w:rPr>
        <w:t xml:space="preserve"> </w:t>
      </w:r>
      <w:r w:rsidR="00D34133" w:rsidRPr="00532EAC">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532EAC">
        <w:rPr>
          <w:bCs/>
        </w:rPr>
        <w:t>Juuritud känn</w:t>
      </w:r>
      <w:r w:rsidR="00330E2F" w:rsidRPr="00532EAC">
        <w:rPr>
          <w:bCs/>
        </w:rPr>
        <w:t>ud ja väljatulnud kivid</w:t>
      </w:r>
      <w:r w:rsidR="00BC2995" w:rsidRPr="00532EAC">
        <w:rPr>
          <w:bCs/>
        </w:rPr>
        <w:t xml:space="preserve"> </w:t>
      </w:r>
      <w:r w:rsidR="00330E2F" w:rsidRPr="00532EAC">
        <w:rPr>
          <w:bCs/>
        </w:rPr>
        <w:t>tuleb paigutada trassi äärde nii, et ei tekiks katkematut valli, vahe tuleb jätta iga 25m tagant.</w:t>
      </w:r>
      <w:r w:rsidR="00CA6293" w:rsidRPr="00532EAC">
        <w:rPr>
          <w:bCs/>
        </w:rPr>
        <w:t xml:space="preserve"> </w:t>
      </w:r>
      <w:r w:rsidR="00EA5E7E" w:rsidRPr="00532EAC">
        <w:rPr>
          <w:bCs/>
        </w:rPr>
        <w:t>Kraavide kaeve pinnast ja se</w:t>
      </w:r>
      <w:r w:rsidR="00CA6293" w:rsidRPr="00532EAC">
        <w:rPr>
          <w:bCs/>
        </w:rPr>
        <w:t xml:space="preserve">tte võib paigutada ka olemasoleva mulde taha, kuid see peab jääma sellest madalamale. </w:t>
      </w:r>
      <w:r w:rsidR="005E40A4" w:rsidRPr="00532EAC">
        <w:rPr>
          <w:bCs/>
        </w:rPr>
        <w:t>Nõva</w:t>
      </w:r>
      <w:r w:rsidR="009166AD" w:rsidRPr="00532EAC">
        <w:rPr>
          <w:bCs/>
        </w:rPr>
        <w:t xml:space="preserve"> teepoolsed perved peavad olema töödeldud tasemel, mis võimaldab mehhaniseeritud hooldust.</w:t>
      </w:r>
      <w:r w:rsidR="000B70FA" w:rsidRPr="00532EAC">
        <w:t xml:space="preserve"> </w:t>
      </w:r>
    </w:p>
    <w:p w14:paraId="78D33D18" w14:textId="77777777" w:rsidR="00831202" w:rsidRDefault="004A1DBE" w:rsidP="00A64080">
      <w:pPr>
        <w:suppressAutoHyphens w:val="0"/>
        <w:autoSpaceDE w:val="0"/>
        <w:autoSpaceDN w:val="0"/>
        <w:adjustRightInd w:val="0"/>
        <w:jc w:val="both"/>
      </w:pPr>
      <w:r w:rsidRPr="004A1DBE">
        <w:rPr>
          <w:b/>
          <w:bCs/>
        </w:rPr>
        <w:lastRenderedPageBreak/>
        <w:t xml:space="preserve">Tepo </w:t>
      </w:r>
      <w:r w:rsidRPr="00927285">
        <w:rPr>
          <w:b/>
          <w:bCs/>
        </w:rPr>
        <w:t xml:space="preserve">tee (1,423 km) </w:t>
      </w:r>
      <w:r w:rsidR="004405DC" w:rsidRPr="00927285">
        <w:t xml:space="preserve">rekonstrueeritav lõik saab alguse riigiteelt </w:t>
      </w:r>
      <w:r w:rsidR="00644E14" w:rsidRPr="00927285">
        <w:t xml:space="preserve">nr 25123 </w:t>
      </w:r>
      <w:r w:rsidR="00644E14" w:rsidRPr="00E23A05">
        <w:t>Linnamäe – Kärgula km 1,065</w:t>
      </w:r>
      <w:r w:rsidR="004404E8" w:rsidRPr="00E23A05">
        <w:t xml:space="preserve"> ja </w:t>
      </w:r>
      <w:r w:rsidR="005900D3" w:rsidRPr="00E23A05">
        <w:t xml:space="preserve">lõpeb </w:t>
      </w:r>
      <w:r w:rsidR="00600C93" w:rsidRPr="00E23A05">
        <w:t xml:space="preserve">piketil </w:t>
      </w:r>
      <w:r w:rsidR="00E23A05" w:rsidRPr="00E23A05">
        <w:t>14+00</w:t>
      </w:r>
      <w:r w:rsidR="005900D3" w:rsidRPr="00E23A05">
        <w:t>, kuhu rajatakse</w:t>
      </w:r>
      <w:r w:rsidR="004404E8" w:rsidRPr="00E23A05">
        <w:t xml:space="preserve"> tagasipööramise koh</w:t>
      </w:r>
      <w:r w:rsidR="005900D3" w:rsidRPr="00E23A05">
        <w:t>t</w:t>
      </w:r>
      <w:r w:rsidR="004404E8" w:rsidRPr="00E23A05">
        <w:t>.</w:t>
      </w:r>
      <w:r w:rsidR="00A64080" w:rsidRPr="00E23A05">
        <w:t xml:space="preserve"> </w:t>
      </w:r>
    </w:p>
    <w:p w14:paraId="079D2D3A" w14:textId="3E891106" w:rsidR="00831202" w:rsidRDefault="00831202" w:rsidP="00831202">
      <w:pPr>
        <w:suppressAutoHyphens w:val="0"/>
        <w:autoSpaceDE w:val="0"/>
        <w:autoSpaceDN w:val="0"/>
        <w:adjustRightInd w:val="0"/>
        <w:jc w:val="both"/>
      </w:pPr>
      <w:r>
        <w:t>Tepo tee rekonstrueeritaval lõigul on</w:t>
      </w:r>
      <w:r w:rsidR="000228AD">
        <w:t xml:space="preserve"> </w:t>
      </w:r>
      <w:r>
        <w:t>1 põiktruup tee all, mis on ette nähtud rekonstrueerida.</w:t>
      </w:r>
    </w:p>
    <w:p w14:paraId="6A4D9952" w14:textId="72A38F6D" w:rsidR="00C452F6" w:rsidRDefault="00831202" w:rsidP="00C452F6">
      <w:pPr>
        <w:suppressAutoHyphens w:val="0"/>
        <w:autoSpaceDE w:val="0"/>
        <w:autoSpaceDN w:val="0"/>
        <w:adjustRightInd w:val="0"/>
        <w:jc w:val="both"/>
      </w:pPr>
      <w:r>
        <w:t xml:space="preserve">Olemasolev eesvool toimib ning on ette nähtud puhastada. Riigitee </w:t>
      </w:r>
      <w:proofErr w:type="spellStart"/>
      <w:r>
        <w:t>mahasõidule</w:t>
      </w:r>
      <w:proofErr w:type="spellEnd"/>
      <w:r>
        <w:t xml:space="preserve"> on planeeritud neli</w:t>
      </w:r>
      <w:r w:rsidR="000228AD">
        <w:t xml:space="preserve"> </w:t>
      </w:r>
      <w:r>
        <w:t>nõva.</w:t>
      </w:r>
      <w:r w:rsidR="000228AD">
        <w:t xml:space="preserve"> </w:t>
      </w:r>
      <w:r w:rsidR="00C452F6">
        <w:t xml:space="preserve">Puhastatavale eesvoolule ehk kraavile 101 rajatakse </w:t>
      </w:r>
      <w:r w:rsidR="00EA771D">
        <w:t xml:space="preserve">tagasipööramisekoha TP-T alla </w:t>
      </w:r>
      <w:r w:rsidR="00C452F6">
        <w:t xml:space="preserve">truup T3 D500 </w:t>
      </w:r>
      <w:r w:rsidR="00CA0DD4">
        <w:t xml:space="preserve">ja </w:t>
      </w:r>
      <w:r w:rsidR="00EA771D">
        <w:t xml:space="preserve">mahasõidu M3 alla rajatakse </w:t>
      </w:r>
      <w:r w:rsidR="00C452F6">
        <w:t>truup T2 D500.</w:t>
      </w:r>
      <w:r w:rsidR="00BA2C8D" w:rsidRPr="00BA2C8D">
        <w:t xml:space="preserve"> Pk 10+79 ja pk 12+59 </w:t>
      </w:r>
      <w:r w:rsidR="00BA2C8D">
        <w:t>rajatakse</w:t>
      </w:r>
      <w:r w:rsidR="00BA2C8D" w:rsidRPr="00BA2C8D">
        <w:t xml:space="preserve"> 2 põiktruupi T6 ja T7 D400 tee alla</w:t>
      </w:r>
      <w:r w:rsidR="00BA2C8D">
        <w:t>.</w:t>
      </w:r>
      <w:r w:rsidR="00AC5B24" w:rsidRPr="00AC5B24">
        <w:t xml:space="preserve"> </w:t>
      </w:r>
      <w:r w:rsidR="00AC5B24">
        <w:t xml:space="preserve">Tepo tee </w:t>
      </w:r>
      <w:r w:rsidR="00AC5B24" w:rsidRPr="00AC5B24">
        <w:t>pk 4+98</w:t>
      </w:r>
      <w:r w:rsidR="00AC5B24">
        <w:t xml:space="preserve"> rajatakse tee alla </w:t>
      </w:r>
      <w:r w:rsidR="00004B6D">
        <w:t xml:space="preserve">põiktruup </w:t>
      </w:r>
      <w:r w:rsidR="00004B6D" w:rsidRPr="00004B6D">
        <w:t>T8 D300</w:t>
      </w:r>
      <w:r w:rsidR="00004B6D">
        <w:t>.</w:t>
      </w:r>
    </w:p>
    <w:p w14:paraId="643B66CE" w14:textId="77777777" w:rsidR="00A05D3F" w:rsidRDefault="00A05D3F" w:rsidP="00C452F6">
      <w:pPr>
        <w:suppressAutoHyphens w:val="0"/>
        <w:autoSpaceDE w:val="0"/>
        <w:autoSpaceDN w:val="0"/>
        <w:adjustRightInd w:val="0"/>
        <w:jc w:val="both"/>
      </w:pPr>
    </w:p>
    <w:p w14:paraId="25C44485" w14:textId="3C06A303" w:rsidR="00931471" w:rsidRDefault="002E7009" w:rsidP="002E7009">
      <w:pPr>
        <w:suppressAutoHyphens w:val="0"/>
        <w:autoSpaceDE w:val="0"/>
        <w:autoSpaceDN w:val="0"/>
        <w:adjustRightInd w:val="0"/>
        <w:jc w:val="both"/>
      </w:pPr>
      <w:r w:rsidRPr="007D51C0">
        <w:t>Plasttruubitorud peavad vastama ringjäikusele (rõngasjäikusele) SN8 , ISO 9969 ja olema seest siledaseinalised. Väljast plasttorude lainelisus peab</w:t>
      </w:r>
      <w:r w:rsidR="003D5DD2" w:rsidRPr="007D51C0">
        <w:t xml:space="preserve"> </w:t>
      </w:r>
      <w:r w:rsidRPr="007D51C0">
        <w:t xml:space="preserve">vastama EN13476-1. Väljast siledaseinalised torud vajavad kontakt-filtratsiooni vähendamiseks toru ümber muldesse filtratsioonitõkke rajamist. Uute truupide vähim </w:t>
      </w:r>
      <w:proofErr w:type="spellStart"/>
      <w:r w:rsidRPr="007D51C0">
        <w:t>pikikalle</w:t>
      </w:r>
      <w:proofErr w:type="spellEnd"/>
      <w:r w:rsidRPr="007D51C0">
        <w:t xml:space="preserve"> on 1%. Truupide nõutav eluiga on 50 a. Truubi kohal peab muldkeha ja katendi kogupaksus olema vähemalt 0,5 m.</w:t>
      </w:r>
      <w:r w:rsidR="003D5DD2" w:rsidRPr="007D51C0">
        <w:t xml:space="preserve"> </w:t>
      </w:r>
      <w:r w:rsidRPr="007D51C0">
        <w:t xml:space="preserve">Teealuse truubi otsakud on ette nähtud ehitada </w:t>
      </w:r>
      <w:proofErr w:type="spellStart"/>
      <w:r w:rsidRPr="007D51C0">
        <w:t>mattkergotsakud</w:t>
      </w:r>
      <w:proofErr w:type="spellEnd"/>
      <w:r w:rsidRPr="007D51C0">
        <w:t xml:space="preserve"> (MAO).</w:t>
      </w:r>
    </w:p>
    <w:p w14:paraId="5397CF04" w14:textId="77777777" w:rsidR="00A05D3F" w:rsidRPr="007D51C0" w:rsidRDefault="00A05D3F" w:rsidP="002E7009">
      <w:pPr>
        <w:suppressAutoHyphens w:val="0"/>
        <w:autoSpaceDE w:val="0"/>
        <w:autoSpaceDN w:val="0"/>
        <w:adjustRightInd w:val="0"/>
        <w:jc w:val="both"/>
      </w:pPr>
    </w:p>
    <w:p w14:paraId="03176A81" w14:textId="383F342D" w:rsidR="00BA374C" w:rsidRDefault="007D51C0" w:rsidP="00BA374C">
      <w:pPr>
        <w:suppressAutoHyphens w:val="0"/>
        <w:autoSpaceDE w:val="0"/>
        <w:autoSpaceDN w:val="0"/>
        <w:adjustRightInd w:val="0"/>
        <w:jc w:val="both"/>
      </w:pPr>
      <w:r w:rsidRPr="007D51C0">
        <w:t>Tepo</w:t>
      </w:r>
      <w:r w:rsidR="009570C1" w:rsidRPr="007D51C0">
        <w:t xml:space="preserve"> tee</w:t>
      </w:r>
      <w:r w:rsidR="00BA374C" w:rsidRPr="007D51C0">
        <w:t xml:space="preserve">le </w:t>
      </w:r>
      <w:bookmarkStart w:id="2" w:name="_Hlk207366874"/>
      <w:r w:rsidR="00BA374C" w:rsidRPr="007D51C0">
        <w:t xml:space="preserve">ehitatakse katend 4,5 - 10cm segu 0/32mm (Pos 6) - 20cm segu 0/63mm (Pos </w:t>
      </w:r>
      <w:r w:rsidR="000E6801" w:rsidRPr="007D51C0">
        <w:t>4</w:t>
      </w:r>
      <w:r w:rsidR="00BA374C" w:rsidRPr="007D51C0">
        <w:t xml:space="preserve">) - geotekstiil </w:t>
      </w:r>
      <w:r w:rsidR="00716EAC" w:rsidRPr="007D51C0">
        <w:t>(Deklareeritud tõmbetugevus MD/CMD ≥20 kN/m, 5,0 m lai, mittekootud)</w:t>
      </w:r>
      <w:r w:rsidR="00BA374C" w:rsidRPr="007D51C0">
        <w:t xml:space="preserve">. Tee koguulatuses kasutatakse geotekstiili </w:t>
      </w:r>
      <w:r w:rsidR="00716EAC" w:rsidRPr="007D51C0">
        <w:t>(Deklareeritud tõmbetugevus MD/CMD ≥20 kN/m, 5,0 m lai, mittekootud)</w:t>
      </w:r>
      <w:r w:rsidR="00BA374C" w:rsidRPr="007D51C0">
        <w:t xml:space="preserve">, et vältida pinnaste segunemist. </w:t>
      </w:r>
    </w:p>
    <w:p w14:paraId="14004935" w14:textId="77777777" w:rsidR="00A05D3F" w:rsidRPr="007D51C0" w:rsidRDefault="00A05D3F" w:rsidP="00BA374C">
      <w:pPr>
        <w:suppressAutoHyphens w:val="0"/>
        <w:autoSpaceDE w:val="0"/>
        <w:autoSpaceDN w:val="0"/>
        <w:adjustRightInd w:val="0"/>
        <w:jc w:val="both"/>
      </w:pPr>
    </w:p>
    <w:p w14:paraId="345D937B" w14:textId="77777777" w:rsidR="00BA374C" w:rsidRPr="007D51C0" w:rsidRDefault="00BA374C" w:rsidP="00BA374C">
      <w:pPr>
        <w:suppressAutoHyphens w:val="0"/>
        <w:autoSpaceDE w:val="0"/>
        <w:autoSpaceDN w:val="0"/>
        <w:adjustRightInd w:val="0"/>
        <w:jc w:val="both"/>
      </w:pPr>
      <w:r w:rsidRPr="007D51C0">
        <w:t>Tee mulle töödeldakse profiili, planeeritakse 6 m laiuselt ning tihendatakse.</w:t>
      </w:r>
    </w:p>
    <w:p w14:paraId="3D7DC428" w14:textId="1348B78E" w:rsidR="00C61956" w:rsidRDefault="00C61956" w:rsidP="00C61956">
      <w:pPr>
        <w:suppressAutoHyphens w:val="0"/>
        <w:autoSpaceDE w:val="0"/>
        <w:autoSpaceDN w:val="0"/>
        <w:adjustRightInd w:val="0"/>
        <w:jc w:val="both"/>
      </w:pPr>
      <w:bookmarkStart w:id="3" w:name="_Hlk207367557"/>
      <w:bookmarkEnd w:id="2"/>
      <w:r>
        <w:t>Riigiteega ristumiskoht rajatakse pk 00+03 – 00+23 languga 3% riigiteest eemale vastavalt transpordiameti nõuetele. Tepo teest paremale rajatakse mahasõidud M3 pk 1+72 ja pk 6+34,</w:t>
      </w:r>
    </w:p>
    <w:p w14:paraId="1CDB137E" w14:textId="2D385592" w:rsidR="00C61956" w:rsidRDefault="00C61956" w:rsidP="00C61956">
      <w:pPr>
        <w:suppressAutoHyphens w:val="0"/>
        <w:autoSpaceDE w:val="0"/>
        <w:autoSpaceDN w:val="0"/>
        <w:adjustRightInd w:val="0"/>
        <w:jc w:val="both"/>
      </w:pPr>
      <w:r>
        <w:t>ning vasakule pk 1+72, pk 2+87, pk 9+00, pk 10+85. Mahasõidukoht M5 rajatakse vasakule pk</w:t>
      </w:r>
    </w:p>
    <w:p w14:paraId="1B877DE6" w14:textId="6CA80CC8" w:rsidR="00C61956" w:rsidRDefault="00C61956" w:rsidP="00C61956">
      <w:pPr>
        <w:suppressAutoHyphens w:val="0"/>
        <w:autoSpaceDE w:val="0"/>
        <w:autoSpaceDN w:val="0"/>
        <w:adjustRightInd w:val="0"/>
        <w:jc w:val="both"/>
      </w:pPr>
      <w:r>
        <w:t>6+30. Jaskaoja tee uue osa algusesse ristumisel Tepo teega rajatakse mahasõit M1 (M-L20R10),</w:t>
      </w:r>
    </w:p>
    <w:p w14:paraId="17995756" w14:textId="38631E7D" w:rsidR="0067073D" w:rsidRPr="004D02AA" w:rsidRDefault="00C61956" w:rsidP="00C61956">
      <w:pPr>
        <w:suppressAutoHyphens w:val="0"/>
        <w:autoSpaceDE w:val="0"/>
        <w:autoSpaceDN w:val="0"/>
        <w:adjustRightInd w:val="0"/>
        <w:jc w:val="both"/>
        <w:rPr>
          <w:highlight w:val="yellow"/>
        </w:rPr>
      </w:pPr>
      <w:r>
        <w:t>mis on arvestatud Jaskaoja tee mahtudesse. Tee lõppu rajatakse tagasipööramise koht TP-L.</w:t>
      </w:r>
    </w:p>
    <w:p w14:paraId="36CE9852" w14:textId="5907B436" w:rsidR="00BA374C" w:rsidRPr="00C61956" w:rsidRDefault="004C25CF" w:rsidP="0067073D">
      <w:pPr>
        <w:suppressAutoHyphens w:val="0"/>
        <w:autoSpaceDE w:val="0"/>
        <w:autoSpaceDN w:val="0"/>
        <w:adjustRightInd w:val="0"/>
        <w:jc w:val="both"/>
      </w:pPr>
      <w:r w:rsidRPr="00C61956">
        <w:t xml:space="preserve">Teede rajatised ehitatakse </w:t>
      </w:r>
      <w:r w:rsidR="00BA374C" w:rsidRPr="00C61956">
        <w:t xml:space="preserve">kulumiskihiga 10cm segu 0/32 (Pos 6) 20cm kruusalusel segu 0/63mm (Pos </w:t>
      </w:r>
      <w:r w:rsidR="000E6801" w:rsidRPr="00C61956">
        <w:t>4</w:t>
      </w:r>
      <w:r w:rsidR="00BA374C" w:rsidRPr="00C61956">
        <w:t xml:space="preserve">) </w:t>
      </w:r>
      <w:bookmarkStart w:id="4" w:name="_Hlk207365877"/>
      <w:r w:rsidR="00BA374C" w:rsidRPr="00C61956">
        <w:t xml:space="preserve">geotekstiilil </w:t>
      </w:r>
      <w:r w:rsidR="00716EAC" w:rsidRPr="00C61956">
        <w:t>(Deklareeritud tõmbetugevus MD/CMD ≥20 kN/m, 5,0 m lai, mittekootud)</w:t>
      </w:r>
      <w:bookmarkEnd w:id="4"/>
      <w:r w:rsidR="00BA374C" w:rsidRPr="00C61956">
        <w:t xml:space="preserve">. </w:t>
      </w:r>
      <w:r w:rsidR="000B0FD2" w:rsidRPr="00C61956">
        <w:t>Teede rajatiste muldkeha ehitatakse kraavidest saadud sobivast pinnasest.</w:t>
      </w:r>
      <w:r w:rsidR="004409FD" w:rsidRPr="00C61956">
        <w:t xml:space="preserve"> Mahasõidukohad ja tagasipööramisekohad ehitatakse põikkaldega 4%.</w:t>
      </w:r>
    </w:p>
    <w:p w14:paraId="5C7ACE7B" w14:textId="528086FC" w:rsidR="000064F4" w:rsidRDefault="000064F4" w:rsidP="000064F4">
      <w:pPr>
        <w:suppressAutoHyphens w:val="0"/>
        <w:autoSpaceDE w:val="0"/>
        <w:autoSpaceDN w:val="0"/>
        <w:adjustRightInd w:val="0"/>
        <w:jc w:val="both"/>
      </w:pPr>
      <w:r w:rsidRPr="00C017D7">
        <w:t xml:space="preserve">Mahasõit riigiteelt </w:t>
      </w:r>
      <w:r w:rsidR="005A53F1" w:rsidRPr="00C017D7">
        <w:t>25123 Linnamäe – Kärgula km 1,065</w:t>
      </w:r>
      <w:r w:rsidRPr="00C017D7">
        <w:t xml:space="preserve"> </w:t>
      </w:r>
      <w:r w:rsidR="005A53F1" w:rsidRPr="00C017D7">
        <w:t>Tepo</w:t>
      </w:r>
      <w:r w:rsidRPr="00C017D7">
        <w:t xml:space="preserve"> teele ehitatakse vastavalt  Reaalprojekt OÜ poolt koostatud "</w:t>
      </w:r>
      <w:r w:rsidR="00843917" w:rsidRPr="00C017D7">
        <w:t>Tepo ja Kuusekultuuri tee ristumiskohad riigiteega</w:t>
      </w:r>
      <w:r w:rsidRPr="00C017D7">
        <w:t xml:space="preserve"> (töö nr. </w:t>
      </w:r>
      <w:r w:rsidR="00843917" w:rsidRPr="00C017D7">
        <w:t>P23085</w:t>
      </w:r>
      <w:r w:rsidRPr="00C017D7">
        <w:t>)" alusel.</w:t>
      </w:r>
    </w:p>
    <w:p w14:paraId="4C511A78" w14:textId="77777777" w:rsidR="00A05D3F" w:rsidRPr="00C017D7" w:rsidRDefault="00A05D3F" w:rsidP="000064F4">
      <w:pPr>
        <w:suppressAutoHyphens w:val="0"/>
        <w:autoSpaceDE w:val="0"/>
        <w:autoSpaceDN w:val="0"/>
        <w:adjustRightInd w:val="0"/>
        <w:jc w:val="both"/>
      </w:pPr>
    </w:p>
    <w:p w14:paraId="14593937" w14:textId="6DB09490" w:rsidR="000064F4" w:rsidRPr="004D02AA" w:rsidRDefault="00C129F4" w:rsidP="000064F4">
      <w:pPr>
        <w:suppressAutoHyphens w:val="0"/>
        <w:autoSpaceDE w:val="0"/>
        <w:autoSpaceDN w:val="0"/>
        <w:adjustRightInd w:val="0"/>
        <w:jc w:val="both"/>
        <w:rPr>
          <w:highlight w:val="yellow"/>
        </w:rPr>
      </w:pPr>
      <w:r w:rsidRPr="0001635E">
        <w:t>Tepo tee</w:t>
      </w:r>
      <w:r w:rsidR="000064F4" w:rsidRPr="0001635E">
        <w:t xml:space="preserve"> on ette nähtud rajada 4,5 m laiuse kattega</w:t>
      </w:r>
      <w:r w:rsidRPr="0001635E">
        <w:t xml:space="preserve"> ja pöörderaadiused 15 m</w:t>
      </w:r>
      <w:r w:rsidR="000064F4" w:rsidRPr="0001635E">
        <w:t xml:space="preserve">. </w:t>
      </w:r>
    </w:p>
    <w:p w14:paraId="3DF4AA0E" w14:textId="77777777" w:rsidR="000064F4" w:rsidRPr="00D74652" w:rsidRDefault="000064F4" w:rsidP="000064F4">
      <w:pPr>
        <w:suppressAutoHyphens w:val="0"/>
        <w:autoSpaceDE w:val="0"/>
        <w:autoSpaceDN w:val="0"/>
        <w:adjustRightInd w:val="0"/>
        <w:jc w:val="both"/>
      </w:pPr>
      <w:r w:rsidRPr="00D74652">
        <w:t>Mahasõidu katend rajatakse kruuskattega järgmiselt:</w:t>
      </w:r>
    </w:p>
    <w:p w14:paraId="6E2CA1F7" w14:textId="77777777" w:rsidR="000064F4" w:rsidRPr="00D74652" w:rsidRDefault="000064F4" w:rsidP="000064F4">
      <w:pPr>
        <w:pStyle w:val="Loendilik"/>
        <w:numPr>
          <w:ilvl w:val="0"/>
          <w:numId w:val="13"/>
        </w:numPr>
        <w:suppressAutoHyphens w:val="0"/>
        <w:autoSpaceDE w:val="0"/>
        <w:autoSpaceDN w:val="0"/>
        <w:adjustRightInd w:val="0"/>
        <w:jc w:val="both"/>
      </w:pPr>
      <w:r w:rsidRPr="00D74652">
        <w:t>Purustatud kruus (segu 0/32mm (Pos 6))</w:t>
      </w:r>
      <w:r w:rsidRPr="00D74652">
        <w:tab/>
      </w:r>
      <w:r w:rsidRPr="00D74652">
        <w:tab/>
      </w:r>
      <w:r w:rsidRPr="00D74652">
        <w:tab/>
      </w:r>
      <w:r w:rsidRPr="00D74652">
        <w:tab/>
      </w:r>
      <w:r w:rsidRPr="00D74652">
        <w:tab/>
      </w:r>
      <w:r w:rsidRPr="00D74652">
        <w:tab/>
        <w:t>h=10cm</w:t>
      </w:r>
    </w:p>
    <w:p w14:paraId="414E7A7D" w14:textId="77777777" w:rsidR="000064F4" w:rsidRPr="00D74652" w:rsidRDefault="000064F4" w:rsidP="000064F4">
      <w:pPr>
        <w:pStyle w:val="Loendilik"/>
        <w:numPr>
          <w:ilvl w:val="0"/>
          <w:numId w:val="13"/>
        </w:numPr>
        <w:suppressAutoHyphens w:val="0"/>
        <w:autoSpaceDE w:val="0"/>
        <w:autoSpaceDN w:val="0"/>
        <w:adjustRightInd w:val="0"/>
        <w:jc w:val="both"/>
      </w:pPr>
      <w:r w:rsidRPr="00D74652">
        <w:t xml:space="preserve">Sorteeritud kruus (segu 0/63mm (Pos 4), </w:t>
      </w:r>
      <w:proofErr w:type="spellStart"/>
      <w:r w:rsidRPr="00D74652">
        <w:t>dreenivus</w:t>
      </w:r>
      <w:proofErr w:type="spellEnd"/>
      <w:r w:rsidRPr="00D74652">
        <w:t xml:space="preserve"> minimaalselt 1m/</w:t>
      </w:r>
      <w:proofErr w:type="spellStart"/>
      <w:r w:rsidRPr="00D74652">
        <w:t>ööp</w:t>
      </w:r>
      <w:proofErr w:type="spellEnd"/>
      <w:r w:rsidRPr="00D74652">
        <w:t>)</w:t>
      </w:r>
      <w:r w:rsidRPr="00D74652">
        <w:tab/>
        <w:t>h=20cm</w:t>
      </w:r>
    </w:p>
    <w:p w14:paraId="7ABDEDB1" w14:textId="77777777" w:rsidR="000064F4" w:rsidRPr="00D74652" w:rsidRDefault="000064F4" w:rsidP="000064F4">
      <w:pPr>
        <w:pStyle w:val="Loendilik"/>
        <w:numPr>
          <w:ilvl w:val="0"/>
          <w:numId w:val="13"/>
        </w:numPr>
        <w:suppressAutoHyphens w:val="0"/>
        <w:autoSpaceDE w:val="0"/>
        <w:autoSpaceDN w:val="0"/>
        <w:adjustRightInd w:val="0"/>
        <w:jc w:val="both"/>
      </w:pPr>
      <w:r w:rsidRPr="00D74652">
        <w:t>Geotekstiilil (Deklareeritud tõmbetugevus MD/CMD ≥20 kN/m, 5,0 m lai, mittekootud)</w:t>
      </w:r>
    </w:p>
    <w:p w14:paraId="776232DD" w14:textId="6A41CC58" w:rsidR="00D74652" w:rsidRPr="00D74652" w:rsidRDefault="00D74652" w:rsidP="000064F4">
      <w:pPr>
        <w:pStyle w:val="Loendilik"/>
        <w:numPr>
          <w:ilvl w:val="0"/>
          <w:numId w:val="13"/>
        </w:numPr>
        <w:suppressAutoHyphens w:val="0"/>
        <w:autoSpaceDE w:val="0"/>
        <w:autoSpaceDN w:val="0"/>
        <w:adjustRightInd w:val="0"/>
        <w:jc w:val="both"/>
      </w:pPr>
      <w:proofErr w:type="spellStart"/>
      <w:r w:rsidRPr="00D74652">
        <w:t>Juurdeveetav</w:t>
      </w:r>
      <w:proofErr w:type="spellEnd"/>
      <w:r w:rsidRPr="00D74652">
        <w:t xml:space="preserve"> kruusliiv/liivkruus aluse paigaldamine (tihendatud) </w:t>
      </w:r>
      <w:r w:rsidRPr="00D74652">
        <w:tab/>
      </w:r>
      <w:r w:rsidRPr="00D74652">
        <w:tab/>
        <w:t>h=60cm</w:t>
      </w:r>
    </w:p>
    <w:p w14:paraId="635488CC" w14:textId="77777777" w:rsidR="000064F4" w:rsidRDefault="000064F4" w:rsidP="000064F4">
      <w:pPr>
        <w:pStyle w:val="Loendilik"/>
        <w:numPr>
          <w:ilvl w:val="0"/>
          <w:numId w:val="13"/>
        </w:numPr>
        <w:suppressAutoHyphens w:val="0"/>
        <w:autoSpaceDE w:val="0"/>
        <w:autoSpaceDN w:val="0"/>
        <w:adjustRightInd w:val="0"/>
        <w:jc w:val="both"/>
      </w:pPr>
      <w:r w:rsidRPr="00D74652">
        <w:t>Aluspinnas</w:t>
      </w:r>
    </w:p>
    <w:p w14:paraId="172B8BCC" w14:textId="78AB7A57" w:rsidR="00AF1AE0" w:rsidRDefault="00AF1AE0" w:rsidP="00AF1AE0">
      <w:pPr>
        <w:suppressAutoHyphens w:val="0"/>
        <w:autoSpaceDE w:val="0"/>
        <w:autoSpaceDN w:val="0"/>
        <w:adjustRightInd w:val="0"/>
        <w:jc w:val="both"/>
      </w:pPr>
      <w:r>
        <w:t xml:space="preserve">Tepo tee mahasõidu alla </w:t>
      </w:r>
      <w:r w:rsidR="000552A5">
        <w:t>raja</w:t>
      </w:r>
      <w:r>
        <w:t>ta</w:t>
      </w:r>
      <w:r w:rsidR="000552A5">
        <w:t>kse</w:t>
      </w:r>
      <w:r>
        <w:t xml:space="preserve"> plastiktruup DN300 (läbimõõduga 30 cm) ja pikkusega 10,5</w:t>
      </w:r>
      <w:r w:rsidR="000552A5">
        <w:t xml:space="preserve"> </w:t>
      </w:r>
      <w:r>
        <w:t>m.</w:t>
      </w:r>
    </w:p>
    <w:p w14:paraId="1EF624C3" w14:textId="77777777" w:rsidR="00A05D3F" w:rsidRPr="00D74652" w:rsidRDefault="00A05D3F" w:rsidP="00AF1AE0">
      <w:pPr>
        <w:suppressAutoHyphens w:val="0"/>
        <w:autoSpaceDE w:val="0"/>
        <w:autoSpaceDN w:val="0"/>
        <w:adjustRightInd w:val="0"/>
        <w:jc w:val="both"/>
      </w:pPr>
    </w:p>
    <w:bookmarkEnd w:id="3"/>
    <w:p w14:paraId="193BAA86" w14:textId="77777777" w:rsidR="00472560" w:rsidRDefault="004A1DBE" w:rsidP="00527D2C">
      <w:pPr>
        <w:suppressAutoHyphens w:val="0"/>
        <w:autoSpaceDE w:val="0"/>
        <w:autoSpaceDN w:val="0"/>
        <w:adjustRightInd w:val="0"/>
        <w:jc w:val="both"/>
      </w:pPr>
      <w:r w:rsidRPr="004A1DBE">
        <w:rPr>
          <w:b/>
          <w:bCs/>
        </w:rPr>
        <w:t>Jaskaoja tee (0,276 km</w:t>
      </w:r>
      <w:r w:rsidRPr="005B25FA">
        <w:rPr>
          <w:b/>
          <w:bCs/>
        </w:rPr>
        <w:t xml:space="preserve">) </w:t>
      </w:r>
      <w:r w:rsidR="0082781E" w:rsidRPr="005B25FA">
        <w:t>ehitatav lõik saab</w:t>
      </w:r>
      <w:r w:rsidR="00527D2C" w:rsidRPr="005B25FA">
        <w:t xml:space="preserve"> alguse</w:t>
      </w:r>
      <w:r w:rsidR="0082781E" w:rsidRPr="005B25FA">
        <w:t xml:space="preserve"> </w:t>
      </w:r>
      <w:r w:rsidR="00527D2C" w:rsidRPr="005B25FA">
        <w:t xml:space="preserve">mahasõiduga Tepo teelt erakinnistute </w:t>
      </w:r>
      <w:proofErr w:type="spellStart"/>
      <w:r w:rsidR="00527D2C" w:rsidRPr="005B25FA">
        <w:t>Ala-Pilli</w:t>
      </w:r>
      <w:proofErr w:type="spellEnd"/>
      <w:r w:rsidR="00527D2C" w:rsidRPr="005B25FA">
        <w:t xml:space="preserve"> (76701:001:1620) ja </w:t>
      </w:r>
      <w:proofErr w:type="spellStart"/>
      <w:r w:rsidR="00527D2C" w:rsidRPr="005B25FA">
        <w:t>Make</w:t>
      </w:r>
      <w:proofErr w:type="spellEnd"/>
      <w:r w:rsidR="00527D2C" w:rsidRPr="005B25FA">
        <w:t xml:space="preserve"> (76701:001:0760) piirilt ning lõpeb mahasõiduga</w:t>
      </w:r>
      <w:r w:rsidR="005B25FA" w:rsidRPr="005B25FA">
        <w:t xml:space="preserve"> </w:t>
      </w:r>
      <w:r w:rsidR="00527D2C" w:rsidRPr="005B25FA">
        <w:t>olemasolevale Jaskaoja teele</w:t>
      </w:r>
      <w:r w:rsidR="005B25FA">
        <w:t>, k</w:t>
      </w:r>
      <w:r w:rsidR="005B25FA" w:rsidRPr="005B25FA">
        <w:t>uhu r</w:t>
      </w:r>
      <w:r w:rsidR="00C83525" w:rsidRPr="005B25FA">
        <w:t>ajata</w:t>
      </w:r>
      <w:r w:rsidR="005B25FA" w:rsidRPr="005B25FA">
        <w:t>kse</w:t>
      </w:r>
      <w:r w:rsidR="00C83525" w:rsidRPr="005B25FA">
        <w:t xml:space="preserve"> </w:t>
      </w:r>
      <w:r w:rsidR="00C95A40" w:rsidRPr="005B25FA">
        <w:t>tagasipööramise koh</w:t>
      </w:r>
      <w:r w:rsidR="005B25FA" w:rsidRPr="005B25FA">
        <w:t>t</w:t>
      </w:r>
      <w:r w:rsidR="00C95A40" w:rsidRPr="005B25FA">
        <w:t>.</w:t>
      </w:r>
      <w:r w:rsidR="00A44F24" w:rsidRPr="005B25FA">
        <w:t xml:space="preserve"> </w:t>
      </w:r>
    </w:p>
    <w:p w14:paraId="1257A56B" w14:textId="52B57CFD" w:rsidR="00472560" w:rsidRDefault="00472560" w:rsidP="00472560">
      <w:pPr>
        <w:suppressAutoHyphens w:val="0"/>
        <w:autoSpaceDE w:val="0"/>
        <w:autoSpaceDN w:val="0"/>
        <w:adjustRightInd w:val="0"/>
        <w:jc w:val="both"/>
      </w:pPr>
      <w:r>
        <w:lastRenderedPageBreak/>
        <w:t>Jaskaoja tee ehitatavale lõigule rajatakse teekraavid 301 ja 302 teest vasakule. Tee alla pk 1+57</w:t>
      </w:r>
    </w:p>
    <w:p w14:paraId="4B78C322" w14:textId="6C1A5C2C" w:rsidR="00852113" w:rsidRPr="00DB178D" w:rsidRDefault="00472560" w:rsidP="00974DEC">
      <w:pPr>
        <w:suppressAutoHyphens w:val="0"/>
        <w:autoSpaceDE w:val="0"/>
        <w:autoSpaceDN w:val="0"/>
        <w:adjustRightInd w:val="0"/>
        <w:jc w:val="both"/>
      </w:pPr>
      <w:r>
        <w:t>rajatakse truup T5 D400, mille kaudu juhitakse kraavide 301 ja 302 veed teest paremale madalamale alale</w:t>
      </w:r>
      <w:r w:rsidRPr="00DB178D">
        <w:t>.</w:t>
      </w:r>
      <w:r w:rsidR="00DB178D" w:rsidRPr="00DB178D">
        <w:t xml:space="preserve"> </w:t>
      </w:r>
      <w:r w:rsidR="00852113" w:rsidRPr="00DB178D">
        <w:t xml:space="preserve">Truupide otsakud on ette nähtud ehitada </w:t>
      </w:r>
      <w:proofErr w:type="spellStart"/>
      <w:r w:rsidR="00852113" w:rsidRPr="00DB178D">
        <w:t>mattkergotsakud</w:t>
      </w:r>
      <w:proofErr w:type="spellEnd"/>
      <w:r w:rsidR="00852113" w:rsidRPr="00DB178D">
        <w:t xml:space="preserve"> (MAO).</w:t>
      </w:r>
    </w:p>
    <w:p w14:paraId="677F6552" w14:textId="5377491E" w:rsidR="00743020" w:rsidRDefault="00DB178D" w:rsidP="000B0F8E">
      <w:pPr>
        <w:suppressAutoHyphens w:val="0"/>
        <w:autoSpaceDE w:val="0"/>
        <w:autoSpaceDN w:val="0"/>
        <w:adjustRightInd w:val="0"/>
        <w:jc w:val="both"/>
      </w:pPr>
      <w:bookmarkStart w:id="5" w:name="_Hlk210995794"/>
      <w:r w:rsidRPr="00DB178D">
        <w:t>Jaskaoja</w:t>
      </w:r>
      <w:r w:rsidR="00445648" w:rsidRPr="00DB178D">
        <w:t xml:space="preserve"> tee</w:t>
      </w:r>
      <w:bookmarkEnd w:id="5"/>
      <w:r w:rsidR="00B2041E" w:rsidRPr="00DB178D">
        <w:t xml:space="preserve">le </w:t>
      </w:r>
      <w:r w:rsidR="00743020" w:rsidRPr="00DB178D">
        <w:t xml:space="preserve">ehitatakse katend 4,5 - 10cm segu 0/32mm (Pos 6) - 20cm segu 0/63mm (Pos 4) - geotekstiil (Deklareeritud tõmbetugevus MD/CMD ≥20 kN/m, 5,0 m lai, mittekootud). Tee koguulatuses kasutatakse geotekstiili (Deklareeritud tõmbetugevus MD/CMD ≥20 kN/m, 5,0 m lai, mittekootud), et vältida pinnaste segunemist. </w:t>
      </w:r>
    </w:p>
    <w:p w14:paraId="53FFFBAC" w14:textId="77777777" w:rsidR="00A05D3F" w:rsidRPr="00DB178D" w:rsidRDefault="00A05D3F" w:rsidP="000B0F8E">
      <w:pPr>
        <w:suppressAutoHyphens w:val="0"/>
        <w:autoSpaceDE w:val="0"/>
        <w:autoSpaceDN w:val="0"/>
        <w:adjustRightInd w:val="0"/>
        <w:jc w:val="both"/>
      </w:pPr>
    </w:p>
    <w:p w14:paraId="1D5EF2D4" w14:textId="77777777" w:rsidR="00743020" w:rsidRPr="00DB178D" w:rsidRDefault="00743020" w:rsidP="00743020">
      <w:pPr>
        <w:suppressAutoHyphens w:val="0"/>
        <w:autoSpaceDE w:val="0"/>
        <w:autoSpaceDN w:val="0"/>
        <w:adjustRightInd w:val="0"/>
        <w:jc w:val="both"/>
      </w:pPr>
      <w:r w:rsidRPr="00DB178D">
        <w:t>Tee mulle töödeldakse profiili, planeeritakse 6 m laiuselt ning tihendatakse.</w:t>
      </w:r>
    </w:p>
    <w:p w14:paraId="7633838E" w14:textId="5C1BF721" w:rsidR="007E3652" w:rsidRDefault="0059085F" w:rsidP="0059085F">
      <w:pPr>
        <w:suppressAutoHyphens w:val="0"/>
        <w:autoSpaceDE w:val="0"/>
        <w:autoSpaceDN w:val="0"/>
        <w:adjustRightInd w:val="0"/>
        <w:jc w:val="both"/>
      </w:pPr>
      <w:r>
        <w:t>Mahasõit M1 (M-L20R10) Jaskaoja teele rajatakse Tepo tee pk 4+09. Jaskaoja teest paremale rajatakse mahasõit M5 pk 1+30 (mahasõit viia kõrguslikult kokku olemasoleva sõidujäljega) ning teest vasakule mahasõit M5 pk 2+09. Ehitatava Jaskaoja tee lõppu rajatakse T-kujuline ristmik</w:t>
      </w:r>
      <w:r w:rsidR="001F03AF">
        <w:t xml:space="preserve"> </w:t>
      </w:r>
      <w:r>
        <w:t>R-T ristumisel olemasoleva Jaskaoja teega.</w:t>
      </w:r>
    </w:p>
    <w:p w14:paraId="6473ADA2" w14:textId="77777777" w:rsidR="00A05D3F" w:rsidRPr="004D02AA" w:rsidRDefault="00A05D3F" w:rsidP="0059085F">
      <w:pPr>
        <w:suppressAutoHyphens w:val="0"/>
        <w:autoSpaceDE w:val="0"/>
        <w:autoSpaceDN w:val="0"/>
        <w:adjustRightInd w:val="0"/>
        <w:jc w:val="both"/>
        <w:rPr>
          <w:highlight w:val="yellow"/>
        </w:rPr>
      </w:pPr>
    </w:p>
    <w:p w14:paraId="4659CA79" w14:textId="4B8A70CE" w:rsidR="00B2041E" w:rsidRDefault="00991C0B" w:rsidP="00991C0B">
      <w:pPr>
        <w:suppressAutoHyphens w:val="0"/>
        <w:autoSpaceDE w:val="0"/>
        <w:autoSpaceDN w:val="0"/>
        <w:adjustRightInd w:val="0"/>
        <w:jc w:val="both"/>
      </w:pPr>
      <w:r w:rsidRPr="001F03AF">
        <w:t>Teede rajatised ehitatakse kulumiskihiga 10cm segu 0/32 (Pos 6) 20cm kruusalusel segu 0/63mm (Pos 4) geotekstiilil (Deklareeritud tõmbetugevus MD/CMD ≥20 kN/m, 5,0 m lai, mittekootud). Teede rajatiste muldkeha ehitatakse kraavidest saadud sobivast pinnasest või juurde veetavast pinnasest</w:t>
      </w:r>
      <w:r w:rsidR="00D03E8B" w:rsidRPr="001F03AF">
        <w:t xml:space="preserve"> </w:t>
      </w:r>
      <w:bookmarkStart w:id="6" w:name="_Hlk207368089"/>
      <w:r w:rsidR="00D03E8B" w:rsidRPr="001F03AF">
        <w:t>(liiv (k≥0,5m/24h))</w:t>
      </w:r>
      <w:r w:rsidRPr="001F03AF">
        <w:t xml:space="preserve"> </w:t>
      </w:r>
      <w:bookmarkEnd w:id="6"/>
      <w:r w:rsidRPr="001F03AF">
        <w:t>(h=30cm). Mahasõidukohad ehitatakse põikkaldega 4%.</w:t>
      </w:r>
    </w:p>
    <w:p w14:paraId="585F0E61" w14:textId="77777777" w:rsidR="00A05D3F" w:rsidRPr="001F03AF" w:rsidRDefault="00A05D3F" w:rsidP="00991C0B">
      <w:pPr>
        <w:suppressAutoHyphens w:val="0"/>
        <w:autoSpaceDE w:val="0"/>
        <w:autoSpaceDN w:val="0"/>
        <w:adjustRightInd w:val="0"/>
        <w:jc w:val="both"/>
      </w:pPr>
    </w:p>
    <w:p w14:paraId="59140820" w14:textId="1B95F33E" w:rsidR="002F2D05" w:rsidRDefault="000064F4" w:rsidP="00786D57">
      <w:pPr>
        <w:tabs>
          <w:tab w:val="left" w:pos="284"/>
        </w:tabs>
        <w:suppressAutoHyphens w:val="0"/>
        <w:autoSpaceDE w:val="0"/>
        <w:autoSpaceDN w:val="0"/>
        <w:adjustRightInd w:val="0"/>
        <w:jc w:val="both"/>
      </w:pPr>
      <w:bookmarkStart w:id="7" w:name="_Hlk212735833"/>
      <w:r w:rsidRPr="006D05CC">
        <w:rPr>
          <w:b/>
          <w:bCs/>
        </w:rPr>
        <w:t>Kuusekultuuri</w:t>
      </w:r>
      <w:bookmarkEnd w:id="7"/>
      <w:r w:rsidR="004A1DBE" w:rsidRPr="006D05CC">
        <w:rPr>
          <w:b/>
          <w:bCs/>
        </w:rPr>
        <w:t xml:space="preserve"> tee (</w:t>
      </w:r>
      <w:r w:rsidR="00810274" w:rsidRPr="006D05CC">
        <w:rPr>
          <w:b/>
          <w:bCs/>
        </w:rPr>
        <w:t>0,</w:t>
      </w:r>
      <w:r w:rsidR="004A1DBE" w:rsidRPr="006D05CC">
        <w:rPr>
          <w:b/>
          <w:bCs/>
        </w:rPr>
        <w:t>1</w:t>
      </w:r>
      <w:r w:rsidR="00810274" w:rsidRPr="006D05CC">
        <w:rPr>
          <w:b/>
          <w:bCs/>
        </w:rPr>
        <w:t>66</w:t>
      </w:r>
      <w:r w:rsidR="004A1DBE" w:rsidRPr="006D05CC">
        <w:rPr>
          <w:b/>
          <w:bCs/>
        </w:rPr>
        <w:t xml:space="preserve"> km)</w:t>
      </w:r>
      <w:r w:rsidRPr="006D05CC">
        <w:rPr>
          <w:b/>
          <w:bCs/>
        </w:rPr>
        <w:t xml:space="preserve"> </w:t>
      </w:r>
      <w:r w:rsidR="00786D57" w:rsidRPr="006D05CC">
        <w:t xml:space="preserve">ehitatav lõik saab alguse </w:t>
      </w:r>
      <w:r w:rsidR="00927285" w:rsidRPr="006D05CC">
        <w:t>riigit</w:t>
      </w:r>
      <w:r w:rsidR="00786D57" w:rsidRPr="006D05CC">
        <w:t xml:space="preserve">eelt nr </w:t>
      </w:r>
      <w:r w:rsidR="00927285" w:rsidRPr="006D05CC">
        <w:t>25113 Ruhingu - Linnamäe km 5,706</w:t>
      </w:r>
      <w:r w:rsidR="00786D57" w:rsidRPr="006D05CC">
        <w:t xml:space="preserve"> ja </w:t>
      </w:r>
      <w:r w:rsidR="006D05CC" w:rsidRPr="006D05CC">
        <w:t>kulgeb riigi omandis oleval Sõmerpalu metskond 45 (76701:001:0550) kinnistul.</w:t>
      </w:r>
      <w:r w:rsidR="006A0E39" w:rsidRPr="006D05CC">
        <w:t xml:space="preserve"> Tee lõppu</w:t>
      </w:r>
      <w:r w:rsidR="003D2168" w:rsidRPr="006D05CC">
        <w:t xml:space="preserve"> </w:t>
      </w:r>
      <w:r w:rsidR="002F2D05" w:rsidRPr="006D05CC">
        <w:t>ehitatakse T-kujuline tagasipööramisekoht.</w:t>
      </w:r>
    </w:p>
    <w:p w14:paraId="5E3E14EF" w14:textId="722F9172" w:rsidR="006E150B" w:rsidRDefault="006E150B" w:rsidP="006E150B">
      <w:pPr>
        <w:tabs>
          <w:tab w:val="left" w:pos="284"/>
        </w:tabs>
        <w:suppressAutoHyphens w:val="0"/>
        <w:autoSpaceDE w:val="0"/>
        <w:autoSpaceDN w:val="0"/>
        <w:adjustRightInd w:val="0"/>
        <w:jc w:val="both"/>
      </w:pPr>
      <w:r>
        <w:t>Kuusekultuuri teel ehitatakse nõvad 201 ja 202</w:t>
      </w:r>
      <w:r w:rsidR="003C1911">
        <w:t xml:space="preserve">, mis juhivad veed </w:t>
      </w:r>
      <w:r>
        <w:t>riigitee</w:t>
      </w:r>
      <w:r w:rsidR="003C1911">
        <w:t xml:space="preserve"> </w:t>
      </w:r>
      <w:r>
        <w:t>äärsetesse olemasolevatesse nõvadesse sarnaselt olemasoleva situatsiooniga. Ehitatava truubi</w:t>
      </w:r>
      <w:r w:rsidR="003C1911">
        <w:t xml:space="preserve"> </w:t>
      </w:r>
      <w:r>
        <w:t>T4 D400 kaudu juhitakse nõva 201 tagasipööramis</w:t>
      </w:r>
      <w:r w:rsidR="003C1911">
        <w:t>e</w:t>
      </w:r>
      <w:r>
        <w:t>koha TP-L alt läbi. Nõvade 201 ja 202 põhjad on ette</w:t>
      </w:r>
    </w:p>
    <w:p w14:paraId="7F65BC9D" w14:textId="25EBA7DE" w:rsidR="006E150B" w:rsidRDefault="006E150B" w:rsidP="006E150B">
      <w:pPr>
        <w:tabs>
          <w:tab w:val="left" w:pos="284"/>
        </w:tabs>
        <w:suppressAutoHyphens w:val="0"/>
        <w:autoSpaceDE w:val="0"/>
        <w:autoSpaceDN w:val="0"/>
        <w:adjustRightInd w:val="0"/>
        <w:jc w:val="both"/>
      </w:pPr>
      <w:r>
        <w:t>nähtud kindlustada killustikuga.</w:t>
      </w:r>
    </w:p>
    <w:p w14:paraId="06A70633" w14:textId="77777777" w:rsidR="00A05D3F" w:rsidRPr="006D05CC" w:rsidRDefault="00A05D3F" w:rsidP="006E150B">
      <w:pPr>
        <w:tabs>
          <w:tab w:val="left" w:pos="284"/>
        </w:tabs>
        <w:suppressAutoHyphens w:val="0"/>
        <w:autoSpaceDE w:val="0"/>
        <w:autoSpaceDN w:val="0"/>
        <w:adjustRightInd w:val="0"/>
        <w:jc w:val="both"/>
      </w:pPr>
    </w:p>
    <w:p w14:paraId="793D4959" w14:textId="1C39D405" w:rsidR="002F2D05" w:rsidRDefault="00DB178D" w:rsidP="002F2D05">
      <w:pPr>
        <w:suppressAutoHyphens w:val="0"/>
        <w:autoSpaceDE w:val="0"/>
        <w:autoSpaceDN w:val="0"/>
        <w:adjustRightInd w:val="0"/>
        <w:jc w:val="both"/>
      </w:pPr>
      <w:r w:rsidRPr="00DB178D">
        <w:t>Kuusekultuuri</w:t>
      </w:r>
      <w:r w:rsidR="003D2168" w:rsidRPr="00DB178D">
        <w:t xml:space="preserve"> tee</w:t>
      </w:r>
      <w:r w:rsidR="002F2D05" w:rsidRPr="00DB178D">
        <w:t xml:space="preserve">le ehitatakse katend 4,5 - 10cm segu 0/32mm (Pos 6) - 20cm segu 0/63mm (Pos 4) - geotekstiil (Deklareeritud tõmbetugevus MD/CMD ≥20 kN/m, 5,0 m lai, mittekootud). Tee koguulatuses kasutatakse geotekstiili (Deklareeritud tõmbetugevus MD/CMD ≥20 kN/m, 5,0 m lai, mittekootud), et vältida pinnaste segunemist. </w:t>
      </w:r>
    </w:p>
    <w:p w14:paraId="3A5D91DC" w14:textId="77777777" w:rsidR="00A05D3F" w:rsidRPr="00DB178D" w:rsidRDefault="00A05D3F" w:rsidP="002F2D05">
      <w:pPr>
        <w:suppressAutoHyphens w:val="0"/>
        <w:autoSpaceDE w:val="0"/>
        <w:autoSpaceDN w:val="0"/>
        <w:adjustRightInd w:val="0"/>
        <w:jc w:val="both"/>
      </w:pPr>
    </w:p>
    <w:p w14:paraId="3F33DB76" w14:textId="77777777" w:rsidR="002F2D05" w:rsidRPr="00DB178D" w:rsidRDefault="002F2D05" w:rsidP="002F2D05">
      <w:pPr>
        <w:suppressAutoHyphens w:val="0"/>
        <w:autoSpaceDE w:val="0"/>
        <w:autoSpaceDN w:val="0"/>
        <w:adjustRightInd w:val="0"/>
        <w:jc w:val="both"/>
      </w:pPr>
      <w:r w:rsidRPr="00DB178D">
        <w:t>Tee mulle töödeldakse profiili, planeeritakse 6 m laiuselt ning tihendatakse.</w:t>
      </w:r>
    </w:p>
    <w:p w14:paraId="4896664A" w14:textId="08853CA1" w:rsidR="002F2D05" w:rsidRPr="004D02AA" w:rsidRDefault="00107AA9" w:rsidP="00107AA9">
      <w:pPr>
        <w:suppressAutoHyphens w:val="0"/>
        <w:autoSpaceDE w:val="0"/>
        <w:autoSpaceDN w:val="0"/>
        <w:adjustRightInd w:val="0"/>
        <w:jc w:val="both"/>
        <w:rPr>
          <w:highlight w:val="yellow"/>
        </w:rPr>
      </w:pPr>
      <w:r>
        <w:t>Riigiteega ristumiskoht rajatakse pk 00+03 – 00+20 languga 3% riigiteest eemale vastavalt transpordiameti nõuetele. Kuusekultuuri tee lõppu rajatakse tagasipööramisekoht TP-L.</w:t>
      </w:r>
      <w:r w:rsidR="002F2D05" w:rsidRPr="004D02AA">
        <w:rPr>
          <w:highlight w:val="yellow"/>
        </w:rPr>
        <w:t xml:space="preserve"> </w:t>
      </w:r>
    </w:p>
    <w:p w14:paraId="24967196" w14:textId="77777777" w:rsidR="002F2D05" w:rsidRPr="00107AA9" w:rsidRDefault="002F2D05" w:rsidP="002F2D05">
      <w:pPr>
        <w:suppressAutoHyphens w:val="0"/>
        <w:autoSpaceDE w:val="0"/>
        <w:autoSpaceDN w:val="0"/>
        <w:adjustRightInd w:val="0"/>
        <w:jc w:val="both"/>
      </w:pPr>
      <w:bookmarkStart w:id="8" w:name="_Hlk210996386"/>
      <w:r w:rsidRPr="00107AA9">
        <w:t>Teede rajatised ehitatakse kulumiskihiga 10cm segu 0/32 (Pos 6) 20cm kruusalusel segu 0/63mm (Pos 4) geotekstiilil (Deklareeritud tõmbetugevus MD/CMD ≥20 kN/m, 5,0 m lai, mittekootud). Teede rajatiste muldkeha ehitatakse kraavidest saadud sobivast pinnasest. Mahasõidukohad ja tagasipööramisekohad ehitatakse põikkaldega 4%.</w:t>
      </w:r>
    </w:p>
    <w:p w14:paraId="130BC975" w14:textId="2FA952CA" w:rsidR="00810274" w:rsidRDefault="00810274" w:rsidP="00810274">
      <w:pPr>
        <w:suppressAutoHyphens w:val="0"/>
        <w:autoSpaceDE w:val="0"/>
        <w:autoSpaceDN w:val="0"/>
        <w:adjustRightInd w:val="0"/>
        <w:jc w:val="both"/>
      </w:pPr>
      <w:r w:rsidRPr="00C017D7">
        <w:t xml:space="preserve">Mahasõit riigiteelt </w:t>
      </w:r>
      <w:r w:rsidR="00C017D7" w:rsidRPr="00C017D7">
        <w:t>25113 Ruhingu - Linnamäe km 5,706</w:t>
      </w:r>
      <w:r w:rsidRPr="00C017D7">
        <w:t xml:space="preserve"> Kuuse</w:t>
      </w:r>
      <w:r w:rsidR="00C017D7" w:rsidRPr="00C017D7">
        <w:t>kultuuri</w:t>
      </w:r>
      <w:r w:rsidRPr="00C017D7">
        <w:t xml:space="preserve"> teele ehitatakse vastavalt  Reaalprojekt OÜ poolt koostatud "</w:t>
      </w:r>
      <w:r w:rsidR="00843917" w:rsidRPr="00C017D7">
        <w:t>Tepo ja Kuusekultuuri tee ristumiskohad riigiteega</w:t>
      </w:r>
      <w:r w:rsidRPr="00C017D7">
        <w:t xml:space="preserve"> (töö nr. </w:t>
      </w:r>
      <w:r w:rsidR="00843917" w:rsidRPr="00C017D7">
        <w:t>P23085</w:t>
      </w:r>
      <w:r w:rsidRPr="00C017D7">
        <w:t>)" alusel.</w:t>
      </w:r>
    </w:p>
    <w:p w14:paraId="5EAF0CA1" w14:textId="77777777" w:rsidR="00A05D3F" w:rsidRPr="00C017D7" w:rsidRDefault="00A05D3F" w:rsidP="00810274">
      <w:pPr>
        <w:suppressAutoHyphens w:val="0"/>
        <w:autoSpaceDE w:val="0"/>
        <w:autoSpaceDN w:val="0"/>
        <w:adjustRightInd w:val="0"/>
        <w:jc w:val="both"/>
      </w:pPr>
    </w:p>
    <w:p w14:paraId="102593E7" w14:textId="2A405538" w:rsidR="00810274" w:rsidRPr="004D02AA" w:rsidRDefault="00810274" w:rsidP="00810274">
      <w:pPr>
        <w:suppressAutoHyphens w:val="0"/>
        <w:autoSpaceDE w:val="0"/>
        <w:autoSpaceDN w:val="0"/>
        <w:adjustRightInd w:val="0"/>
        <w:jc w:val="both"/>
        <w:rPr>
          <w:highlight w:val="yellow"/>
        </w:rPr>
      </w:pPr>
      <w:r w:rsidRPr="0001635E">
        <w:t>Kuuse</w:t>
      </w:r>
      <w:r w:rsidR="0001635E" w:rsidRPr="0001635E">
        <w:t>kultuuri</w:t>
      </w:r>
      <w:r w:rsidRPr="0001635E">
        <w:t xml:space="preserve"> tee on ette nähtud rajada 4,5 m laiuse kattega</w:t>
      </w:r>
      <w:r w:rsidR="0001635E" w:rsidRPr="0001635E">
        <w:t xml:space="preserve"> ja pöörderaadiused 15 m</w:t>
      </w:r>
      <w:r w:rsidRPr="0001635E">
        <w:t xml:space="preserve">. </w:t>
      </w:r>
    </w:p>
    <w:bookmarkEnd w:id="8"/>
    <w:p w14:paraId="3AE07AFA" w14:textId="77777777" w:rsidR="00D74652" w:rsidRPr="00D74652" w:rsidRDefault="00D74652" w:rsidP="00D74652">
      <w:pPr>
        <w:suppressAutoHyphens w:val="0"/>
        <w:autoSpaceDE w:val="0"/>
        <w:autoSpaceDN w:val="0"/>
        <w:adjustRightInd w:val="0"/>
        <w:jc w:val="both"/>
      </w:pPr>
      <w:r w:rsidRPr="00D74652">
        <w:t>Mahasõidu katend rajatakse kruuskattega järgmiselt:</w:t>
      </w:r>
    </w:p>
    <w:p w14:paraId="50DAABA6" w14:textId="77777777" w:rsidR="00D74652" w:rsidRPr="00D74652" w:rsidRDefault="00D74652" w:rsidP="00D74652">
      <w:pPr>
        <w:pStyle w:val="Loendilik"/>
        <w:numPr>
          <w:ilvl w:val="0"/>
          <w:numId w:val="13"/>
        </w:numPr>
        <w:suppressAutoHyphens w:val="0"/>
        <w:autoSpaceDE w:val="0"/>
        <w:autoSpaceDN w:val="0"/>
        <w:adjustRightInd w:val="0"/>
        <w:jc w:val="both"/>
      </w:pPr>
      <w:r w:rsidRPr="00D74652">
        <w:t>Purustatud kruus (segu 0/32mm (Pos 6))</w:t>
      </w:r>
      <w:r w:rsidRPr="00D74652">
        <w:tab/>
      </w:r>
      <w:r w:rsidRPr="00D74652">
        <w:tab/>
      </w:r>
      <w:r w:rsidRPr="00D74652">
        <w:tab/>
      </w:r>
      <w:r w:rsidRPr="00D74652">
        <w:tab/>
      </w:r>
      <w:r w:rsidRPr="00D74652">
        <w:tab/>
      </w:r>
      <w:r w:rsidRPr="00D74652">
        <w:tab/>
        <w:t>h=10cm</w:t>
      </w:r>
    </w:p>
    <w:p w14:paraId="6FF7EF8B" w14:textId="77777777" w:rsidR="00D74652" w:rsidRPr="00D74652" w:rsidRDefault="00D74652" w:rsidP="00D74652">
      <w:pPr>
        <w:pStyle w:val="Loendilik"/>
        <w:numPr>
          <w:ilvl w:val="0"/>
          <w:numId w:val="13"/>
        </w:numPr>
        <w:suppressAutoHyphens w:val="0"/>
        <w:autoSpaceDE w:val="0"/>
        <w:autoSpaceDN w:val="0"/>
        <w:adjustRightInd w:val="0"/>
        <w:jc w:val="both"/>
      </w:pPr>
      <w:r w:rsidRPr="00D74652">
        <w:lastRenderedPageBreak/>
        <w:t xml:space="preserve">Sorteeritud kruus (segu 0/63mm (Pos 4), </w:t>
      </w:r>
      <w:proofErr w:type="spellStart"/>
      <w:r w:rsidRPr="00D74652">
        <w:t>dreenivus</w:t>
      </w:r>
      <w:proofErr w:type="spellEnd"/>
      <w:r w:rsidRPr="00D74652">
        <w:t xml:space="preserve"> minimaalselt 1m/</w:t>
      </w:r>
      <w:proofErr w:type="spellStart"/>
      <w:r w:rsidRPr="00D74652">
        <w:t>ööp</w:t>
      </w:r>
      <w:proofErr w:type="spellEnd"/>
      <w:r w:rsidRPr="00D74652">
        <w:t>)</w:t>
      </w:r>
      <w:r w:rsidRPr="00D74652">
        <w:tab/>
        <w:t>h=20cm</w:t>
      </w:r>
    </w:p>
    <w:p w14:paraId="15ADAB73" w14:textId="77777777" w:rsidR="00D74652" w:rsidRPr="00D74652" w:rsidRDefault="00D74652" w:rsidP="00D74652">
      <w:pPr>
        <w:pStyle w:val="Loendilik"/>
        <w:numPr>
          <w:ilvl w:val="0"/>
          <w:numId w:val="13"/>
        </w:numPr>
        <w:suppressAutoHyphens w:val="0"/>
        <w:autoSpaceDE w:val="0"/>
        <w:autoSpaceDN w:val="0"/>
        <w:adjustRightInd w:val="0"/>
        <w:jc w:val="both"/>
      </w:pPr>
      <w:r w:rsidRPr="00D74652">
        <w:t>Geotekstiilil (Deklareeritud tõmbetugevus MD/CMD ≥20 kN/m, 5,0 m lai, mittekootud)</w:t>
      </w:r>
    </w:p>
    <w:p w14:paraId="4297094F" w14:textId="77777777" w:rsidR="00D74652" w:rsidRPr="00D74652" w:rsidRDefault="00D74652" w:rsidP="00D74652">
      <w:pPr>
        <w:pStyle w:val="Loendilik"/>
        <w:numPr>
          <w:ilvl w:val="0"/>
          <w:numId w:val="13"/>
        </w:numPr>
        <w:suppressAutoHyphens w:val="0"/>
        <w:autoSpaceDE w:val="0"/>
        <w:autoSpaceDN w:val="0"/>
        <w:adjustRightInd w:val="0"/>
        <w:jc w:val="both"/>
      </w:pPr>
      <w:proofErr w:type="spellStart"/>
      <w:r w:rsidRPr="00D74652">
        <w:t>Juurdeveetav</w:t>
      </w:r>
      <w:proofErr w:type="spellEnd"/>
      <w:r w:rsidRPr="00D74652">
        <w:t xml:space="preserve"> kruusliiv/liivkruus aluse paigaldamine (tihendatud) </w:t>
      </w:r>
      <w:r w:rsidRPr="00D74652">
        <w:tab/>
      </w:r>
      <w:r w:rsidRPr="00D74652">
        <w:tab/>
        <w:t>h=60cm</w:t>
      </w:r>
    </w:p>
    <w:p w14:paraId="5FF15498" w14:textId="374CEDD2" w:rsidR="001133F9" w:rsidRPr="00D74652" w:rsidRDefault="00D74652" w:rsidP="00D74652">
      <w:pPr>
        <w:pStyle w:val="Loendilik"/>
        <w:numPr>
          <w:ilvl w:val="0"/>
          <w:numId w:val="13"/>
        </w:numPr>
        <w:suppressAutoHyphens w:val="0"/>
        <w:autoSpaceDE w:val="0"/>
        <w:autoSpaceDN w:val="0"/>
        <w:adjustRightInd w:val="0"/>
        <w:jc w:val="both"/>
      </w:pPr>
      <w:r w:rsidRPr="00D74652">
        <w:t>Aluspinnas</w:t>
      </w:r>
    </w:p>
    <w:p w14:paraId="0D574475" w14:textId="77777777" w:rsidR="005669FD" w:rsidRPr="000E507B" w:rsidRDefault="005669FD" w:rsidP="002F2D05">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9"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9"/>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6933D" w14:textId="77777777" w:rsidR="008C69F3" w:rsidRDefault="008C69F3">
      <w:r>
        <w:separator/>
      </w:r>
    </w:p>
  </w:endnote>
  <w:endnote w:type="continuationSeparator" w:id="0">
    <w:p w14:paraId="249F8BFC" w14:textId="77777777" w:rsidR="008C69F3" w:rsidRDefault="008C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603D5" w14:textId="77777777" w:rsidR="008C69F3" w:rsidRDefault="008C69F3">
      <w:r>
        <w:separator/>
      </w:r>
    </w:p>
  </w:footnote>
  <w:footnote w:type="continuationSeparator" w:id="0">
    <w:p w14:paraId="5B3B9B4A" w14:textId="77777777" w:rsidR="008C69F3" w:rsidRDefault="008C6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F0038" w14:textId="38D0FCA1" w:rsidR="00392660" w:rsidRDefault="00392660">
    <w:pPr>
      <w:pStyle w:val="Pis"/>
    </w:pPr>
    <w:r>
      <w:t>TEHNILINE KIRJELDUS</w:t>
    </w:r>
  </w:p>
  <w:p w14:paraId="5F2D9188" w14:textId="1D5E4E6F" w:rsidR="00392660" w:rsidRDefault="00392660">
    <w:pPr>
      <w:pStyle w:val="Pis"/>
    </w:pPr>
    <w:r>
      <w:t xml:space="preserve">Hange: </w:t>
    </w:r>
    <w:r w:rsidR="00A90C97" w:rsidRPr="00A90C97">
      <w:t>Tepo ja Jaskaoja teede ehitamine ja rekonstrueerimine</w:t>
    </w:r>
  </w:p>
  <w:p w14:paraId="2E8478A1" w14:textId="4F0EEA95" w:rsidR="00392660" w:rsidRDefault="00392660">
    <w:pPr>
      <w:pStyle w:val="Pis"/>
    </w:pPr>
    <w:r>
      <w:t>Viitenumber: 302238</w:t>
    </w:r>
  </w:p>
  <w:p w14:paraId="10041EB5" w14:textId="77777777" w:rsidR="00392660" w:rsidRDefault="0039266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07AA9"/>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2A2"/>
    <w:rsid w:val="00156A9B"/>
    <w:rsid w:val="0015716A"/>
    <w:rsid w:val="00157D3E"/>
    <w:rsid w:val="001604E2"/>
    <w:rsid w:val="0016113E"/>
    <w:rsid w:val="00161A1B"/>
    <w:rsid w:val="00161D4D"/>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A7A"/>
    <w:rsid w:val="001B6CD1"/>
    <w:rsid w:val="001B6FBC"/>
    <w:rsid w:val="001B74CB"/>
    <w:rsid w:val="001B7A98"/>
    <w:rsid w:val="001B7BA0"/>
    <w:rsid w:val="001B7F7F"/>
    <w:rsid w:val="001C02BF"/>
    <w:rsid w:val="001C1026"/>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12CB"/>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6443"/>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6E6D"/>
    <w:rsid w:val="002D73EA"/>
    <w:rsid w:val="002E024C"/>
    <w:rsid w:val="002E0995"/>
    <w:rsid w:val="002E0D18"/>
    <w:rsid w:val="002E2E66"/>
    <w:rsid w:val="002E2F16"/>
    <w:rsid w:val="002E31E4"/>
    <w:rsid w:val="002E34D5"/>
    <w:rsid w:val="002E49C6"/>
    <w:rsid w:val="002E5429"/>
    <w:rsid w:val="002E596D"/>
    <w:rsid w:val="002E5AB6"/>
    <w:rsid w:val="002E7009"/>
    <w:rsid w:val="002E78E5"/>
    <w:rsid w:val="002E78EE"/>
    <w:rsid w:val="002E7BFB"/>
    <w:rsid w:val="002E7D6E"/>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2660"/>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CD4"/>
    <w:rsid w:val="003A5D2A"/>
    <w:rsid w:val="003A6591"/>
    <w:rsid w:val="003A7789"/>
    <w:rsid w:val="003A7DDD"/>
    <w:rsid w:val="003B0BC8"/>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C54"/>
    <w:rsid w:val="0040623F"/>
    <w:rsid w:val="00406484"/>
    <w:rsid w:val="0040673C"/>
    <w:rsid w:val="00406B06"/>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23F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560"/>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7B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0C55"/>
    <w:rsid w:val="004A1DBE"/>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4DEF"/>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DD"/>
    <w:rsid w:val="00584F7F"/>
    <w:rsid w:val="00586D5B"/>
    <w:rsid w:val="00587794"/>
    <w:rsid w:val="00587EFF"/>
    <w:rsid w:val="0059004E"/>
    <w:rsid w:val="005900C9"/>
    <w:rsid w:val="005900D3"/>
    <w:rsid w:val="005902BA"/>
    <w:rsid w:val="00590756"/>
    <w:rsid w:val="0059085F"/>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621E"/>
    <w:rsid w:val="005A6DA3"/>
    <w:rsid w:val="005B0159"/>
    <w:rsid w:val="005B01E6"/>
    <w:rsid w:val="005B0AC2"/>
    <w:rsid w:val="005B0E6B"/>
    <w:rsid w:val="005B1270"/>
    <w:rsid w:val="005B1412"/>
    <w:rsid w:val="005B16A4"/>
    <w:rsid w:val="005B1884"/>
    <w:rsid w:val="005B18EC"/>
    <w:rsid w:val="005B25FA"/>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136"/>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1FDB"/>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E39"/>
    <w:rsid w:val="006A0F26"/>
    <w:rsid w:val="006A1BE8"/>
    <w:rsid w:val="006A22F9"/>
    <w:rsid w:val="006A2BB6"/>
    <w:rsid w:val="006A2D31"/>
    <w:rsid w:val="006A36DC"/>
    <w:rsid w:val="006A3DFA"/>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5A3C"/>
    <w:rsid w:val="006C5CEE"/>
    <w:rsid w:val="006C62EE"/>
    <w:rsid w:val="006C68F5"/>
    <w:rsid w:val="006D002E"/>
    <w:rsid w:val="006D05CC"/>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50B"/>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A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69F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2AC"/>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11EA"/>
    <w:rsid w:val="00A02D11"/>
    <w:rsid w:val="00A036B3"/>
    <w:rsid w:val="00A03857"/>
    <w:rsid w:val="00A038C5"/>
    <w:rsid w:val="00A03DF8"/>
    <w:rsid w:val="00A04002"/>
    <w:rsid w:val="00A04E4D"/>
    <w:rsid w:val="00A05481"/>
    <w:rsid w:val="00A05D3F"/>
    <w:rsid w:val="00A05D70"/>
    <w:rsid w:val="00A06633"/>
    <w:rsid w:val="00A0667A"/>
    <w:rsid w:val="00A071AC"/>
    <w:rsid w:val="00A075C0"/>
    <w:rsid w:val="00A1057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0C97"/>
    <w:rsid w:val="00A91140"/>
    <w:rsid w:val="00A92147"/>
    <w:rsid w:val="00A92302"/>
    <w:rsid w:val="00A92C4E"/>
    <w:rsid w:val="00A93264"/>
    <w:rsid w:val="00A938BC"/>
    <w:rsid w:val="00A94A18"/>
    <w:rsid w:val="00A951F5"/>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17D"/>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17D7"/>
    <w:rsid w:val="00C02FE6"/>
    <w:rsid w:val="00C036B1"/>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9F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52F6"/>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956"/>
    <w:rsid w:val="00C61F29"/>
    <w:rsid w:val="00C61F47"/>
    <w:rsid w:val="00C62AB9"/>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4BA6"/>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71D"/>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17DC9"/>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281"/>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4</Pages>
  <Words>1786</Words>
  <Characters>10361</Characters>
  <Application>Microsoft Office Word</Application>
  <DocSecurity>0</DocSecurity>
  <Lines>86</Lines>
  <Paragraphs>24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12123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1905</cp:revision>
  <cp:lastPrinted>2009-10-14T12:22:00Z</cp:lastPrinted>
  <dcterms:created xsi:type="dcterms:W3CDTF">2023-08-14T09:20:00Z</dcterms:created>
  <dcterms:modified xsi:type="dcterms:W3CDTF">2025-10-31T06:39:00Z</dcterms:modified>
</cp:coreProperties>
</file>